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0685D" w14:textId="2E0A91CA" w:rsidR="007A438B" w:rsidRPr="00916D07" w:rsidRDefault="00916D07" w:rsidP="0077127C">
      <w:pPr>
        <w:shd w:val="clear" w:color="auto" w:fill="CCCCCC"/>
        <w:spacing w:after="120" w:line="240" w:lineRule="auto"/>
        <w:ind w:right="-425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Euro"/>
      <w:bookmarkStart w:id="1" w:name="AE_MOe"/>
      <w:bookmarkEnd w:id="0"/>
      <w:bookmarkEnd w:id="1"/>
      <w:r w:rsidRPr="00916D07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 xml:space="preserve">MARCHE PUBLIC DE </w:t>
      </w:r>
      <w:r w:rsidR="0077127C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TRAVAUX</w:t>
      </w:r>
    </w:p>
    <w:tbl>
      <w:tblPr>
        <w:tblW w:w="2793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1"/>
        <w:gridCol w:w="398"/>
        <w:gridCol w:w="398"/>
        <w:gridCol w:w="397"/>
        <w:gridCol w:w="396"/>
        <w:gridCol w:w="396"/>
        <w:gridCol w:w="397"/>
      </w:tblGrid>
      <w:tr w:rsidR="007A438B" w:rsidRPr="007A438B" w14:paraId="3DFD16DE" w14:textId="77777777" w:rsidTr="007A438B">
        <w:trPr>
          <w:trHeight w:val="60"/>
          <w:tblCellSpacing w:w="0" w:type="dxa"/>
          <w:jc w:val="center"/>
        </w:trPr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5297EC82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91603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E4250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CD02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9A320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3B4E8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4" w:type="dxa"/>
            </w:tcMar>
          </w:tcPr>
          <w:p w14:paraId="063F1B0B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</w:tr>
      <w:tr w:rsidR="007A438B" w:rsidRPr="007A438B" w14:paraId="63FA03D7" w14:textId="77777777" w:rsidTr="007A438B">
        <w:trPr>
          <w:trHeight w:val="60"/>
          <w:tblCellSpacing w:w="0" w:type="dxa"/>
          <w:jc w:val="center"/>
        </w:trPr>
        <w:tc>
          <w:tcPr>
            <w:tcW w:w="39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41E0CCE7" w14:textId="05D3AE6D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</w:pPr>
            <w:r w:rsidRPr="007A438B"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  <w:t>M</w:t>
            </w: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6821A4C3" w14:textId="24D7303D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</w:pPr>
            <w:r w:rsidRPr="007A438B"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  <w:t>2</w:t>
            </w: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6DBACDCA" w14:textId="7AB8EFFD" w:rsidR="007A438B" w:rsidRPr="007A438B" w:rsidRDefault="0075633A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  <w:t>5</w:t>
            </w: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3275AF60" w14:textId="501D3371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</w:pPr>
            <w:r w:rsidRPr="007A438B"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  <w:t>-</w:t>
            </w: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1D61F7CE" w14:textId="46A00806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</w:pP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526C4F69" w14:textId="643B00F1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</w:pP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5054E5A0" w14:textId="0460AC4B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</w:pPr>
          </w:p>
        </w:tc>
      </w:tr>
      <w:tr w:rsidR="007A438B" w:rsidRPr="007A438B" w14:paraId="37255728" w14:textId="77777777" w:rsidTr="007A438B">
        <w:trPr>
          <w:trHeight w:val="60"/>
          <w:tblCellSpacing w:w="0" w:type="dxa"/>
          <w:jc w:val="center"/>
        </w:trPr>
        <w:tc>
          <w:tcPr>
            <w:tcW w:w="3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52F017D5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5FCF3678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B698F9B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0BB70A60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56455685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3D150AE0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540DF964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</w:tr>
    </w:tbl>
    <w:p w14:paraId="09722B59" w14:textId="77777777" w:rsidR="001C53BE" w:rsidRPr="00452313" w:rsidRDefault="00916D07" w:rsidP="000E739B">
      <w:pPr>
        <w:pBdr>
          <w:top w:val="double" w:sz="2" w:space="14" w:color="000000"/>
          <w:left w:val="double" w:sz="2" w:space="14" w:color="000000"/>
          <w:bottom w:val="double" w:sz="2" w:space="14" w:color="000000"/>
          <w:right w:val="double" w:sz="2" w:space="14" w:color="000000"/>
        </w:pBdr>
        <w:shd w:val="clear" w:color="auto" w:fill="F2F2F2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ACTE D'ENGAGEMENT</w:t>
      </w:r>
      <w:r w:rsidRPr="00916D07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br/>
      </w:r>
      <w:r w:rsidRPr="00452313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(AE)</w:t>
      </w:r>
      <w:r w:rsidR="001C53BE" w:rsidRPr="0045231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7BF59972" w14:textId="75D453F3" w:rsidR="00B7093E" w:rsidRDefault="00B7093E" w:rsidP="000E739B">
      <w:pPr>
        <w:pBdr>
          <w:top w:val="double" w:sz="2" w:space="14" w:color="000000"/>
          <w:left w:val="double" w:sz="2" w:space="14" w:color="000000"/>
          <w:bottom w:val="double" w:sz="2" w:space="14" w:color="000000"/>
          <w:right w:val="double" w:sz="2" w:space="14" w:color="000000"/>
        </w:pBdr>
        <w:shd w:val="clear" w:color="auto" w:fill="F2F2F2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5231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Référence : </w:t>
      </w:r>
      <w:r w:rsidR="00BF784E" w:rsidRPr="00BF784E">
        <w:rPr>
          <w:rFonts w:ascii="Times New Roman" w:eastAsia="Times New Roman" w:hAnsi="Times New Roman" w:cs="Times New Roman"/>
          <w:sz w:val="24"/>
          <w:szCs w:val="24"/>
          <w:lang w:eastAsia="fr-FR"/>
        </w:rPr>
        <w:t>2025_TX-Reno-energie_PJ-Narbonne</w:t>
      </w:r>
    </w:p>
    <w:p w14:paraId="180C9963" w14:textId="77777777" w:rsidR="00916D07" w:rsidRPr="00916D07" w:rsidRDefault="00916D07" w:rsidP="00916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916D07" w:rsidRPr="00916D07" w14:paraId="605EE5F2" w14:textId="77777777" w:rsidTr="00916D07">
        <w:trPr>
          <w:tblCellSpacing w:w="7" w:type="dxa"/>
        </w:trPr>
        <w:tc>
          <w:tcPr>
            <w:tcW w:w="9437" w:type="dxa"/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6651EE4" w14:textId="01F08B9E" w:rsidR="00916D07" w:rsidRPr="00916D07" w:rsidRDefault="0077127C" w:rsidP="00916D07">
            <w:pPr>
              <w:spacing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712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fr-FR"/>
              </w:rPr>
              <w:t>L'acheteur</w:t>
            </w:r>
            <w:r w:rsidR="00916D07" w:rsidRPr="00916D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 xml:space="preserve"> exerçant la maîtrise d'ouvrage</w:t>
            </w:r>
          </w:p>
        </w:tc>
      </w:tr>
      <w:tr w:rsidR="00916D07" w:rsidRPr="00916D07" w14:paraId="5CDBFD06" w14:textId="77777777" w:rsidTr="00916D07">
        <w:trPr>
          <w:tblCellSpacing w:w="7" w:type="dxa"/>
        </w:trPr>
        <w:tc>
          <w:tcPr>
            <w:tcW w:w="9437" w:type="dxa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3A85BF1" w14:textId="77777777" w:rsidR="00916D07" w:rsidRPr="00916D07" w:rsidRDefault="00916D07" w:rsidP="00821D0D">
            <w:pPr>
              <w:spacing w:after="142" w:line="288" w:lineRule="auto"/>
              <w:ind w:left="567" w:right="499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2" w:name="A0_p9_a"/>
            <w:bookmarkEnd w:id="2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Ministère de la Justice</w:t>
            </w:r>
            <w:r w:rsidR="00821D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SG / DIR SG SUD / </w:t>
            </w: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Département Immobilier de Toulouse</w:t>
            </w:r>
          </w:p>
        </w:tc>
      </w:tr>
    </w:tbl>
    <w:p w14:paraId="7E86AC2A" w14:textId="77777777" w:rsidR="00916D07" w:rsidRPr="00916D07" w:rsidRDefault="00916D07" w:rsidP="00916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916D07" w:rsidRPr="00916D07" w14:paraId="63A05235" w14:textId="77777777" w:rsidTr="00916D07">
        <w:trPr>
          <w:tblCellSpacing w:w="7" w:type="dxa"/>
        </w:trPr>
        <w:tc>
          <w:tcPr>
            <w:tcW w:w="9437" w:type="dxa"/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F87B10F" w14:textId="77777777" w:rsidR="00916D07" w:rsidRPr="00916D07" w:rsidRDefault="00916D07" w:rsidP="00916D07">
            <w:pPr>
              <w:spacing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Objet du marché</w:t>
            </w:r>
          </w:p>
        </w:tc>
      </w:tr>
      <w:tr w:rsidR="00916D07" w:rsidRPr="00916D07" w14:paraId="4BC8A447" w14:textId="77777777" w:rsidTr="00916D07">
        <w:trPr>
          <w:tblCellSpacing w:w="7" w:type="dxa"/>
        </w:trPr>
        <w:tc>
          <w:tcPr>
            <w:tcW w:w="9437" w:type="dxa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87E9937" w14:textId="1DBCFA73" w:rsidR="00916D07" w:rsidRPr="00916D07" w:rsidRDefault="0077127C" w:rsidP="00816790">
            <w:pPr>
              <w:spacing w:after="142" w:line="288" w:lineRule="auto"/>
              <w:ind w:left="567" w:right="499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3" w:name="A0_p8_a"/>
            <w:bookmarkEnd w:id="3"/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Travaux de rénovation </w:t>
            </w:r>
            <w:r w:rsidR="00BF784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énergétique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du palais de justice de </w:t>
            </w:r>
            <w:r w:rsidR="00BF784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Narbo</w:t>
            </w:r>
            <w:r w:rsidR="00E159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</w:t>
            </w:r>
            <w:r w:rsidR="00BF784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ne</w:t>
            </w:r>
          </w:p>
        </w:tc>
      </w:tr>
    </w:tbl>
    <w:p w14:paraId="6B5314B4" w14:textId="52D9E8AB" w:rsidR="00916D07" w:rsidRDefault="00916D07" w:rsidP="00916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80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90"/>
        <w:gridCol w:w="563"/>
        <w:gridCol w:w="136"/>
        <w:gridCol w:w="6904"/>
        <w:gridCol w:w="787"/>
      </w:tblGrid>
      <w:tr w:rsidR="0077127C" w:rsidRPr="00B65C6B" w14:paraId="23521186" w14:textId="77777777" w:rsidTr="008F3ABF">
        <w:trPr>
          <w:tblCellSpacing w:w="7" w:type="dxa"/>
        </w:trPr>
        <w:tc>
          <w:tcPr>
            <w:tcW w:w="9270" w:type="dxa"/>
            <w:gridSpan w:val="5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908D7F8" w14:textId="77777777" w:rsidR="0077127C" w:rsidRPr="00B65C6B" w:rsidRDefault="0077127C" w:rsidP="008F3AB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Lot</w:t>
            </w:r>
          </w:p>
        </w:tc>
      </w:tr>
      <w:tr w:rsidR="0077127C" w:rsidRPr="00B65C6B" w14:paraId="563A3F19" w14:textId="77777777" w:rsidTr="008F3ABF">
        <w:trPr>
          <w:tblCellSpacing w:w="7" w:type="dxa"/>
        </w:trPr>
        <w:tc>
          <w:tcPr>
            <w:tcW w:w="9270" w:type="dxa"/>
            <w:gridSpan w:val="5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E76FFA6" w14:textId="77777777" w:rsidR="0077127C" w:rsidRPr="00B65C6B" w:rsidRDefault="0077127C" w:rsidP="0077127C">
            <w:pPr>
              <w:spacing w:after="0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77127C" w:rsidRPr="00B65C6B" w14:paraId="17F1F2AA" w14:textId="77777777" w:rsidTr="008F3ABF">
        <w:trPr>
          <w:tblCellSpacing w:w="7" w:type="dxa"/>
        </w:trPr>
        <w:tc>
          <w:tcPr>
            <w:tcW w:w="1020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9379FA" w14:textId="77777777" w:rsidR="0077127C" w:rsidRPr="00B65C6B" w:rsidRDefault="0077127C" w:rsidP="008F3ABF">
            <w:pPr>
              <w:spacing w:before="100" w:beforeAutospacing="1" w:after="119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N° :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BB21C5" w14:textId="77777777" w:rsidR="0077127C" w:rsidRPr="00B65C6B" w:rsidRDefault="0077127C" w:rsidP="008F3AB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0B5403" w14:textId="77777777" w:rsidR="0077127C" w:rsidRPr="00B65C6B" w:rsidRDefault="0077127C" w:rsidP="008F3ABF">
            <w:pPr>
              <w:spacing w:before="100" w:beforeAutospacing="1" w:after="119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A2E1F0" w14:textId="77777777" w:rsidR="0077127C" w:rsidRPr="00B65C6B" w:rsidRDefault="0077127C" w:rsidP="008F3AB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double" w:sz="2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9C28EED" w14:textId="77777777" w:rsidR="0077127C" w:rsidRPr="00B65C6B" w:rsidRDefault="0077127C" w:rsidP="008F3AB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77127C" w:rsidRPr="00B65C6B" w14:paraId="21483C2C" w14:textId="77777777" w:rsidTr="008F3ABF">
        <w:trPr>
          <w:tblCellSpacing w:w="7" w:type="dxa"/>
        </w:trPr>
        <w:tc>
          <w:tcPr>
            <w:tcW w:w="9270" w:type="dxa"/>
            <w:gridSpan w:val="5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7F7320F" w14:textId="77777777" w:rsidR="0077127C" w:rsidRPr="00B65C6B" w:rsidRDefault="0077127C" w:rsidP="0077127C">
            <w:pPr>
              <w:spacing w:after="0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0CBFD705" w14:textId="74E26A52" w:rsidR="0077127C" w:rsidRDefault="0077127C" w:rsidP="00916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916D07" w:rsidRPr="00916D07" w14:paraId="6936F4A9" w14:textId="77777777" w:rsidTr="00916D07">
        <w:trPr>
          <w:tblCellSpacing w:w="7" w:type="dxa"/>
        </w:trPr>
        <w:tc>
          <w:tcPr>
            <w:tcW w:w="9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6D4E2038" w14:textId="5BCDDD94" w:rsidR="00821D0D" w:rsidRPr="00916D07" w:rsidRDefault="007A438B" w:rsidP="0077127C">
            <w:pPr>
              <w:pStyle w:val="western"/>
              <w:spacing w:before="120" w:beforeAutospacing="0" w:after="120"/>
              <w:ind w:left="567" w:right="499"/>
            </w:pPr>
            <w:bookmarkStart w:id="4" w:name="A0_p4C_a"/>
            <w:bookmarkStart w:id="5" w:name="A0_p4F_a"/>
            <w:bookmarkEnd w:id="4"/>
            <w:bookmarkEnd w:id="5"/>
            <w:r>
              <w:rPr>
                <w:b/>
              </w:rPr>
              <w:t xml:space="preserve">Marché sur procédure adaptée </w:t>
            </w:r>
            <w:r>
              <w:t xml:space="preserve">passé en application des articles </w:t>
            </w:r>
            <w:bookmarkStart w:id="6" w:name="A0_p4B_a"/>
            <w:bookmarkEnd w:id="6"/>
            <w:r>
              <w:t>L.2123-1 et R.2123-1 à R.2123-7 du CCP</w:t>
            </w:r>
            <w:r w:rsidR="007138DB">
              <w:t>.</w:t>
            </w:r>
          </w:p>
        </w:tc>
      </w:tr>
    </w:tbl>
    <w:p w14:paraId="1E28A084" w14:textId="77777777" w:rsidR="00FD486F" w:rsidRDefault="00FD486F" w:rsidP="000E73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14:paraId="1073FFF8" w14:textId="35654C6D" w:rsidR="000E739B" w:rsidRPr="00916D07" w:rsidRDefault="000E739B" w:rsidP="000E7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L’offre a été établie sur la base des conditions économiques en vigueur </w:t>
      </w:r>
      <w:r w:rsidR="00EA699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en</w:t>
      </w:r>
      <w:r w:rsidR="0077127C" w:rsidRPr="0077127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="0077127C" w:rsidRPr="005857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yellow"/>
          <w:bdr w:val="single" w:sz="4" w:space="0" w:color="auto"/>
          <w:lang w:eastAsia="fr-FR"/>
        </w:rPr>
        <w:t>mois année</w:t>
      </w:r>
      <w:r w:rsidR="0077127C" w:rsidRPr="0077127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 </w:t>
      </w:r>
    </w:p>
    <w:p w14:paraId="7C54DC05" w14:textId="40B87357" w:rsidR="00916D07" w:rsidRPr="00916D07" w:rsidRDefault="000E739B" w:rsidP="000E7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7127C">
        <w:rPr>
          <w:rFonts w:ascii="Times New Roman" w:eastAsia="Times New Roman" w:hAnsi="Times New Roman" w:cs="Times New Roman"/>
          <w:bCs/>
          <w:i/>
          <w:sz w:val="24"/>
          <w:szCs w:val="24"/>
          <w:highlight w:val="yellow"/>
          <w:lang w:eastAsia="fr-FR"/>
        </w:rPr>
        <w:t>(</w:t>
      </w:r>
      <w:proofErr w:type="gramStart"/>
      <w:r w:rsidRPr="0077127C">
        <w:rPr>
          <w:rFonts w:ascii="Times New Roman" w:eastAsia="Times New Roman" w:hAnsi="Times New Roman" w:cs="Times New Roman"/>
          <w:bCs/>
          <w:i/>
          <w:sz w:val="24"/>
          <w:szCs w:val="24"/>
          <w:highlight w:val="yellow"/>
          <w:lang w:eastAsia="fr-FR"/>
        </w:rPr>
        <w:t>à</w:t>
      </w:r>
      <w:proofErr w:type="gramEnd"/>
      <w:r w:rsidRPr="0077127C">
        <w:rPr>
          <w:rFonts w:ascii="Times New Roman" w:eastAsia="Times New Roman" w:hAnsi="Times New Roman" w:cs="Times New Roman"/>
          <w:bCs/>
          <w:i/>
          <w:sz w:val="24"/>
          <w:szCs w:val="24"/>
          <w:highlight w:val="yellow"/>
          <w:lang w:eastAsia="fr-FR"/>
        </w:rPr>
        <w:t xml:space="preserve"> renseigner par le candidat :date de remise de l’offre ou de l’offre finale en cas de remises d’offres successives).</w:t>
      </w:r>
    </w:p>
    <w:tbl>
      <w:tblPr>
        <w:tblW w:w="921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12"/>
        <w:gridCol w:w="5498"/>
      </w:tblGrid>
      <w:tr w:rsidR="00916D07" w:rsidRPr="00916D07" w14:paraId="0735FC17" w14:textId="77777777" w:rsidTr="00FD486F">
        <w:trPr>
          <w:trHeight w:val="495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E483D99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Date du marché</w:t>
            </w:r>
          </w:p>
        </w:tc>
        <w:tc>
          <w:tcPr>
            <w:tcW w:w="549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46FFC7B" w14:textId="77777777" w:rsidR="00916D07" w:rsidRPr="00916D07" w:rsidRDefault="00916D07" w:rsidP="00916D0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16D07" w:rsidRPr="00916D07" w14:paraId="3660E72B" w14:textId="77777777" w:rsidTr="00FD486F">
        <w:trPr>
          <w:trHeight w:val="403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4A625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369E39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71923DCA" w14:textId="77777777" w:rsidTr="00FD486F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E913D21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Numéro d'EJ du contrat</w:t>
            </w:r>
          </w:p>
        </w:tc>
        <w:tc>
          <w:tcPr>
            <w:tcW w:w="549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4E2F307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500C7168" w14:textId="77777777" w:rsidTr="00FD486F">
        <w:trPr>
          <w:tblCellSpacing w:w="0" w:type="dxa"/>
        </w:trPr>
        <w:tc>
          <w:tcPr>
            <w:tcW w:w="37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9761EF4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38E2ACB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28BE5583" w14:textId="77777777" w:rsidTr="00FD486F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677D73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Montant TTC</w:t>
            </w:r>
          </w:p>
        </w:tc>
        <w:tc>
          <w:tcPr>
            <w:tcW w:w="549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5445004" w14:textId="65CA2D56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4FAEA579" w14:textId="77777777" w:rsidTr="00FD486F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3E4691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425F82C" w14:textId="3CA0F595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30BDB30C" w14:textId="77777777" w:rsidTr="00FD486F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FB05BDD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Imputation</w:t>
            </w:r>
          </w:p>
        </w:tc>
        <w:tc>
          <w:tcPr>
            <w:tcW w:w="549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BC0DBD0" w14:textId="25F9E81B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4FA2BCB1" w14:textId="77777777" w:rsidTr="0089281C">
        <w:trPr>
          <w:trHeight w:val="447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8AB031" w14:textId="0DA37D87" w:rsidR="00916D07" w:rsidRPr="00916D07" w:rsidRDefault="001C53BE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7" w:name="A0_p6A_a"/>
            <w:bookmarkEnd w:id="7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TF </w:t>
            </w:r>
            <w:r w:rsidR="00D072D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0570</w:t>
            </w:r>
            <w:r w:rsidR="00851B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  <w:r w:rsidR="006564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549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B964A06" w14:textId="71B6B646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312DBD86" w14:textId="7EF147B7" w:rsidR="00916D07" w:rsidRDefault="00437842" w:rsidP="00906F0A">
      <w:pPr>
        <w:spacing w:before="23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Arial-BoldItalicMT" w:hAnsi="Arial-BoldItalicMT" w:cs="Arial-BoldItalicMT"/>
          <w:b/>
          <w:bCs/>
          <w:i/>
          <w:i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0C68947F" wp14:editId="314AA940">
            <wp:simplePos x="0" y="0"/>
            <wp:positionH relativeFrom="column">
              <wp:posOffset>4295286</wp:posOffset>
            </wp:positionH>
            <wp:positionV relativeFrom="paragraph">
              <wp:posOffset>412261</wp:posOffset>
            </wp:positionV>
            <wp:extent cx="1809750" cy="752475"/>
            <wp:effectExtent l="0" t="0" r="0" b="952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16D07"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L'acte d'engagement comporte ____ pages et les annexes n°____</w:t>
      </w:r>
      <w:r w:rsidR="00906F0A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14:paraId="42CC94BF" w14:textId="77777777" w:rsidR="00906F0A" w:rsidRDefault="00916D07" w:rsidP="00906F0A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120" w:after="0" w:line="240" w:lineRule="auto"/>
        <w:ind w:left="142" w:right="-142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</w:pPr>
      <w:r w:rsidRPr="00916D07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lastRenderedPageBreak/>
        <w:t>ACTE D'ENGAGEMENT</w:t>
      </w:r>
    </w:p>
    <w:p w14:paraId="3D733FC6" w14:textId="77777777" w:rsidR="00916D07" w:rsidRPr="00916D07" w:rsidRDefault="00916D07" w:rsidP="00906F0A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120" w:after="0" w:line="240" w:lineRule="auto"/>
        <w:ind w:left="142"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(AE)</w:t>
      </w:r>
    </w:p>
    <w:p w14:paraId="09626759" w14:textId="77777777" w:rsidR="00916D07" w:rsidRPr="00916D07" w:rsidRDefault="00916D07" w:rsidP="00916D0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916D07" w:rsidRPr="00916D07" w14:paraId="303364A1" w14:textId="77777777" w:rsidTr="00916D07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F2381B3" w14:textId="70B381DA" w:rsidR="00916D07" w:rsidRPr="00916D07" w:rsidRDefault="007A438B" w:rsidP="00916D07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A4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fr-FR"/>
              </w:rPr>
              <w:t>Représentant du Pouvoir Adjudicateur (RPA)</w:t>
            </w:r>
          </w:p>
        </w:tc>
      </w:tr>
      <w:tr w:rsidR="00916D07" w:rsidRPr="00916D07" w14:paraId="57031E85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EA83B98" w14:textId="77777777" w:rsidR="00916D07" w:rsidRPr="00916D07" w:rsidRDefault="00916D07" w:rsidP="00916D07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535E108C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DB6A82A" w14:textId="77777777" w:rsidR="00916D07" w:rsidRPr="00916D07" w:rsidRDefault="00821D0D" w:rsidP="00916D07">
            <w:pPr>
              <w:spacing w:before="100" w:beforeAutospacing="1" w:after="142" w:line="288" w:lineRule="auto"/>
              <w:ind w:left="567" w:right="499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8" w:name="A0_p7_a"/>
            <w:bookmarkEnd w:id="8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Monsieur le c</w:t>
            </w:r>
            <w:r w:rsidR="00916D07"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hef du département Immobilier de Toulouse</w:t>
            </w:r>
          </w:p>
        </w:tc>
      </w:tr>
      <w:tr w:rsidR="00916D07" w:rsidRPr="00916D07" w14:paraId="55ECD229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AADBB07" w14:textId="77777777" w:rsidR="00916D07" w:rsidRPr="00916D07" w:rsidRDefault="00916D07" w:rsidP="00916D07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794747D5" w14:textId="77777777" w:rsidR="00916D07" w:rsidRPr="00916D07" w:rsidRDefault="00916D07" w:rsidP="00916D0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916D07" w:rsidRPr="00916D07" w14:paraId="74767DF1" w14:textId="77777777" w:rsidTr="00916D07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E9BA785" w14:textId="77777777" w:rsidR="00916D07" w:rsidRPr="00916D07" w:rsidRDefault="00916D07" w:rsidP="00916D07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Ordonnateur</w:t>
            </w:r>
          </w:p>
        </w:tc>
      </w:tr>
      <w:tr w:rsidR="00916D07" w:rsidRPr="00916D07" w14:paraId="744D0FAF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0CA8496" w14:textId="77777777" w:rsidR="00916D07" w:rsidRPr="00916D07" w:rsidRDefault="00916D07" w:rsidP="00916D07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2D636ED0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4B5F9852" w14:textId="77777777" w:rsidR="00916D07" w:rsidRPr="00916D07" w:rsidRDefault="00821D0D" w:rsidP="00916D07">
            <w:pPr>
              <w:spacing w:before="100" w:beforeAutospacing="1" w:after="142" w:line="288" w:lineRule="auto"/>
              <w:ind w:left="567" w:right="499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9" w:name="A0_p7_c"/>
            <w:bookmarkEnd w:id="9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Monsieur le c</w:t>
            </w: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hef du département Immobilier de Toulouse</w:t>
            </w:r>
          </w:p>
        </w:tc>
      </w:tr>
      <w:tr w:rsidR="00916D07" w:rsidRPr="00916D07" w14:paraId="1C063F4C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A9EE00D" w14:textId="77777777" w:rsidR="00916D07" w:rsidRPr="00916D07" w:rsidRDefault="00916D07" w:rsidP="00916D07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36B701A7" w14:textId="77777777" w:rsidR="00916D07" w:rsidRPr="00916D07" w:rsidRDefault="00916D07" w:rsidP="00916D0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916D07" w:rsidRPr="00916D07" w14:paraId="6852ED1A" w14:textId="77777777" w:rsidTr="00916D07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5C7429B" w14:textId="77777777" w:rsidR="00916D07" w:rsidRPr="00916D07" w:rsidRDefault="00916D07" w:rsidP="00916D07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Comptable public assignataire</w:t>
            </w:r>
          </w:p>
        </w:tc>
      </w:tr>
      <w:tr w:rsidR="00916D07" w:rsidRPr="00916D07" w14:paraId="658A4CED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05EF282" w14:textId="77777777" w:rsidR="00916D07" w:rsidRPr="00916D07" w:rsidRDefault="00916D07" w:rsidP="00916D07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338123FF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5B608ED" w14:textId="77777777" w:rsidR="00916D07" w:rsidRPr="00916D07" w:rsidRDefault="00821D0D" w:rsidP="00821D0D">
            <w:pPr>
              <w:spacing w:before="100" w:beforeAutospacing="1" w:after="142" w:line="288" w:lineRule="auto"/>
              <w:ind w:left="567" w:right="499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10" w:name="A0_p7_d"/>
            <w:bookmarkEnd w:id="1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Monsieur le DRFIP de</w:t>
            </w: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Toulouse</w:t>
            </w:r>
          </w:p>
        </w:tc>
      </w:tr>
      <w:tr w:rsidR="00916D07" w:rsidRPr="00916D07" w14:paraId="726D45D7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C4EB471" w14:textId="77777777" w:rsidR="00916D07" w:rsidRPr="00916D07" w:rsidRDefault="00916D07" w:rsidP="00916D07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651D2D6F" w14:textId="01D3E686" w:rsidR="00821D0D" w:rsidRDefault="00916D07" w:rsidP="00821D0D">
      <w:pPr>
        <w:spacing w:before="601" w:after="0" w:line="240" w:lineRule="auto"/>
        <w:jc w:val="both"/>
        <w:rPr>
          <w:rFonts w:ascii="Arial-BoldItalicMT" w:hAnsi="Arial-BoldItalicMT" w:cs="Arial-BoldItalicMT"/>
          <w:b/>
          <w:bCs/>
          <w:i/>
          <w:iCs/>
          <w:sz w:val="20"/>
          <w:szCs w:val="20"/>
        </w:rPr>
      </w:pPr>
      <w:r w:rsidRPr="00916D07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fr-FR"/>
        </w:rPr>
        <w:t xml:space="preserve">Dans </w:t>
      </w:r>
      <w:r w:rsidR="00821D0D" w:rsidRPr="00821D0D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fr-FR"/>
        </w:rPr>
        <w:t>la suite du présent document</w:t>
      </w:r>
      <w:r w:rsidRPr="00916D07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fr-FR"/>
        </w:rPr>
        <w:t>, le code de la commande publique es</w:t>
      </w:r>
      <w:r w:rsidR="00906F0A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fr-FR"/>
        </w:rPr>
        <w:t xml:space="preserve">t désigné par l’abréviation CCP et </w:t>
      </w:r>
      <w:r w:rsidR="00821D0D">
        <w:rPr>
          <w:rFonts w:ascii="Arial-BoldItalicMT" w:hAnsi="Arial-BoldItalicMT" w:cs="Arial-BoldItalicMT"/>
          <w:b/>
          <w:bCs/>
          <w:i/>
          <w:iCs/>
          <w:sz w:val="20"/>
          <w:szCs w:val="20"/>
        </w:rPr>
        <w:t>le pouvoir adjudicateur est désigné "Maître de l'ouvrage".</w:t>
      </w:r>
    </w:p>
    <w:p w14:paraId="40A4D9B3" w14:textId="09592315" w:rsidR="004144E9" w:rsidRDefault="00437842" w:rsidP="00821D0D">
      <w:pPr>
        <w:spacing w:before="601"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fr-FR"/>
        </w:rPr>
      </w:pPr>
      <w:r>
        <w:rPr>
          <w:rFonts w:ascii="Arial-BoldItalicMT" w:hAnsi="Arial-BoldItalicMT" w:cs="Arial-BoldItalicMT"/>
          <w:b/>
          <w:bCs/>
          <w:i/>
          <w:i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09F74C0" wp14:editId="1E5BFBB1">
            <wp:simplePos x="0" y="0"/>
            <wp:positionH relativeFrom="column">
              <wp:posOffset>5219700</wp:posOffset>
            </wp:positionH>
            <wp:positionV relativeFrom="paragraph">
              <wp:posOffset>9095105</wp:posOffset>
            </wp:positionV>
            <wp:extent cx="1804035" cy="742950"/>
            <wp:effectExtent l="0" t="0" r="571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64DD8F" w14:textId="77777777" w:rsidR="00916D07" w:rsidRDefault="00916D07">
      <w:pP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fr-FR"/>
        </w:rPr>
        <w:br w:type="page"/>
      </w:r>
    </w:p>
    <w:p w14:paraId="57946F72" w14:textId="77777777" w:rsidR="00916D07" w:rsidRPr="00916D07" w:rsidRDefault="00916D07" w:rsidP="00916D07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484409A" w14:textId="77777777" w:rsidR="00916D07" w:rsidRPr="00916D07" w:rsidRDefault="00916D07" w:rsidP="00916D07">
      <w:pPr>
        <w:shd w:val="clear" w:color="auto" w:fill="CCCCCC"/>
        <w:spacing w:after="119" w:line="240" w:lineRule="auto"/>
        <w:ind w:left="-284"/>
        <w:jc w:val="both"/>
        <w:outlineLvl w:val="0"/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lang w:eastAsia="fr-FR"/>
        </w:rPr>
      </w:pPr>
      <w:r w:rsidRPr="00916D07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lang w:eastAsia="fr-FR"/>
        </w:rPr>
        <w:t>ARTICLE PREMIER. CONTRACTANT(S)</w:t>
      </w:r>
    </w:p>
    <w:p w14:paraId="10AF4C22" w14:textId="77777777" w:rsidR="00916D07" w:rsidRPr="00916D07" w:rsidRDefault="00916D07" w:rsidP="00916D07">
      <w:pPr>
        <w:spacing w:before="100" w:beforeAutospacing="1" w:after="119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916D07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Je soussigné,</w:t>
      </w:r>
    </w:p>
    <w:tbl>
      <w:tblPr>
        <w:tblW w:w="95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45"/>
        <w:gridCol w:w="1069"/>
        <w:gridCol w:w="361"/>
        <w:gridCol w:w="60"/>
        <w:gridCol w:w="1717"/>
        <w:gridCol w:w="437"/>
        <w:gridCol w:w="437"/>
        <w:gridCol w:w="436"/>
        <w:gridCol w:w="286"/>
        <w:gridCol w:w="151"/>
        <w:gridCol w:w="437"/>
        <w:gridCol w:w="211"/>
        <w:gridCol w:w="226"/>
        <w:gridCol w:w="437"/>
        <w:gridCol w:w="437"/>
        <w:gridCol w:w="75"/>
        <w:gridCol w:w="361"/>
        <w:gridCol w:w="437"/>
        <w:gridCol w:w="437"/>
        <w:gridCol w:w="437"/>
        <w:gridCol w:w="437"/>
        <w:gridCol w:w="437"/>
        <w:gridCol w:w="135"/>
      </w:tblGrid>
      <w:tr w:rsidR="00916D07" w:rsidRPr="00292768" w14:paraId="4F62CF6E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087551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F896A68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Nom et prénom :</w:t>
            </w:r>
          </w:p>
        </w:tc>
        <w:tc>
          <w:tcPr>
            <w:tcW w:w="7833" w:type="dxa"/>
            <w:gridSpan w:val="1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40AA5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2CD9473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single" w:sz="4" w:space="0" w:color="auto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68ECD3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5F86ACC4" w14:textId="77777777" w:rsidTr="00916D07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CBC87C1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68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7B0B3F5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en mon nom personnel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ou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sous le nom de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</w:t>
            </w:r>
          </w:p>
        </w:tc>
        <w:tc>
          <w:tcPr>
            <w:tcW w:w="13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0F4845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04433461" w14:textId="77777777" w:rsidTr="00916D07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9EB1E5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23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1B7E1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C1721A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0E332D6B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3D140E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F37140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825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07700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1B61E4E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159777BE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6ED9773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C01004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60879A03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620BAE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66F9B0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185A8D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FABC42E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9204C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BCD5D7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0223BA4A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C41A0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5DE7D7A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5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808FCE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19AD8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6F37F11F" w14:textId="77777777" w:rsidTr="00916D07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AE67F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68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0D7930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pour le nom et le compte de la Société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 (intitulé complet et forme juridique de la société)</w:t>
            </w:r>
          </w:p>
        </w:tc>
        <w:tc>
          <w:tcPr>
            <w:tcW w:w="13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931312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35BD1EC2" w14:textId="77777777" w:rsidTr="00916D07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02A1C96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23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9776B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FB31F1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796DFF08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351CB0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3E76BA4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893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195C14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EE3B84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37E5092B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DDCC1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6EA933F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Ayant son siège à :</w:t>
            </w:r>
          </w:p>
        </w:tc>
        <w:tc>
          <w:tcPr>
            <w:tcW w:w="7893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1FC76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5E30B8DE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0E30F45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07199D3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1465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351B5AA2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89D970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B8C52A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B707DE6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9ACFC0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20CCF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64263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1F54E615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0D17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421A40C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5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99F08C0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51F5D8F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4C5D0230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0B70C6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25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2CF217C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87CBF8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A8C14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0BDF57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83F3EE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31DDCF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71AD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F6DF010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9F921E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FB56FE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E93A793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190692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1FB4B8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4DABA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327C9EA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87A06A1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42FCF364" w14:textId="77777777" w:rsidTr="00292768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2729D204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82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6AB07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N° d'inscription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répertoire des métiers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ou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registre du commerce et des sociétés :</w:t>
            </w:r>
          </w:p>
        </w:tc>
        <w:tc>
          <w:tcPr>
            <w:tcW w:w="2546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3A012E0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5A4FD075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</w:tbl>
    <w:p w14:paraId="7D1229D4" w14:textId="77777777" w:rsidR="00916D07" w:rsidRPr="00916D07" w:rsidRDefault="00916D07" w:rsidP="00916D07">
      <w:pPr>
        <w:spacing w:before="119" w:after="119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916D07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Nous soussignés,</w:t>
      </w:r>
    </w:p>
    <w:tbl>
      <w:tblPr>
        <w:tblW w:w="95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45"/>
        <w:gridCol w:w="1068"/>
        <w:gridCol w:w="361"/>
        <w:gridCol w:w="60"/>
        <w:gridCol w:w="1714"/>
        <w:gridCol w:w="436"/>
        <w:gridCol w:w="436"/>
        <w:gridCol w:w="436"/>
        <w:gridCol w:w="286"/>
        <w:gridCol w:w="150"/>
        <w:gridCol w:w="436"/>
        <w:gridCol w:w="211"/>
        <w:gridCol w:w="226"/>
        <w:gridCol w:w="436"/>
        <w:gridCol w:w="436"/>
        <w:gridCol w:w="75"/>
        <w:gridCol w:w="361"/>
        <w:gridCol w:w="436"/>
        <w:gridCol w:w="436"/>
        <w:gridCol w:w="436"/>
        <w:gridCol w:w="436"/>
        <w:gridCol w:w="436"/>
        <w:gridCol w:w="150"/>
      </w:tblGrid>
      <w:tr w:rsidR="00916D07" w:rsidRPr="00292768" w14:paraId="4F271A3B" w14:textId="77777777" w:rsidTr="00916D07">
        <w:trPr>
          <w:tblCellSpacing w:w="0" w:type="dxa"/>
        </w:trPr>
        <w:tc>
          <w:tcPr>
            <w:tcW w:w="9525" w:type="dxa"/>
            <w:gridSpan w:val="24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CDB9670" w14:textId="77777777" w:rsidR="00916D07" w:rsidRPr="00292768" w:rsidRDefault="00916D07" w:rsidP="0029276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Cotraitant 1</w:t>
            </w:r>
          </w:p>
        </w:tc>
      </w:tr>
      <w:tr w:rsidR="00916D07" w:rsidRPr="00292768" w14:paraId="4866E3EB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263794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2F030F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Nom et prénom :</w:t>
            </w:r>
          </w:p>
        </w:tc>
        <w:tc>
          <w:tcPr>
            <w:tcW w:w="781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950535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4CF582E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1AC41D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20704695" w14:textId="77777777" w:rsidTr="00916D07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E429028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53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AA11A95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en mon nom personnel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ou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sous le nom de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</w:t>
            </w:r>
          </w:p>
        </w:tc>
        <w:tc>
          <w:tcPr>
            <w:tcW w:w="150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185ADF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1CCE0D1B" w14:textId="77777777" w:rsidTr="00916D07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509826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0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E9B15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446022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45415304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D9845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EB7255E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217B97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268F0DA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590C53B4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48F40086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C4F03E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07AD8ABC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1A87C8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2D800DC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3A5E5D7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6F54ED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19F08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2E0CC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23E2FE8F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B0109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87A00FF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B8505AF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37FC9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622C5CA7" w14:textId="77777777" w:rsidTr="00916D07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4C8086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53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FEB86F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pour le nom et le compte de la Société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 (intitulé complet et forme juridique de la société)</w:t>
            </w:r>
          </w:p>
        </w:tc>
        <w:tc>
          <w:tcPr>
            <w:tcW w:w="150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9A4CBD5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67229596" w14:textId="77777777" w:rsidTr="00916D07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EB6E4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0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F34E93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1A25A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676E6900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D17E40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3E5202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8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0FA69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B773664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205A42FB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BF1A91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B6ADFED" w14:textId="77777777" w:rsidR="00292768" w:rsidRDefault="00292768" w:rsidP="00292768">
            <w:pPr>
              <w:pStyle w:val="NormalWeb"/>
              <w:spacing w:before="0" w:beforeAutospacing="0" w:after="0" w:line="240" w:lineRule="auto"/>
            </w:pPr>
            <w:r>
              <w:rPr>
                <w:sz w:val="18"/>
                <w:szCs w:val="18"/>
              </w:rPr>
              <w:t>Ayant son siège à</w:t>
            </w:r>
          </w:p>
          <w:p w14:paraId="7E1D6A3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498118E6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78A503B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8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D8BC331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25CC0EA3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0E087A35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C860C3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F3500EA" w14:textId="77777777" w:rsidR="00916D07" w:rsidRPr="00292768" w:rsidRDefault="00292768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Tel. : </w:t>
            </w:r>
          </w:p>
        </w:tc>
        <w:tc>
          <w:tcPr>
            <w:tcW w:w="37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F70F64F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97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5BA624B7" w14:textId="77777777" w:rsidR="00916D07" w:rsidRPr="00292768" w:rsidRDefault="00292768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</w:t>
            </w:r>
          </w:p>
        </w:tc>
        <w:tc>
          <w:tcPr>
            <w:tcW w:w="37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FDB6F9A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705528B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292768" w:rsidRPr="00292768" w14:paraId="6ED291A9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4508DC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171D64F" w14:textId="77777777" w:rsidR="00292768" w:rsidRPr="00292768" w:rsidRDefault="00292768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17376E3E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448CF652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292768" w:rsidRPr="00292768" w14:paraId="186221B1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2AF37D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DCBB5E3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N° d'identité d'établissement (SIRET) :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1B0D9724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736BF31A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F5A2109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FB22206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FD00C28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B6F3B6A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5472606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758AB02F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495EC84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69F5E17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AE985E7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BC2B7D3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812E960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88FEBE7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5459E990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292768" w:rsidRPr="00292768" w14:paraId="3F391376" w14:textId="77777777" w:rsidTr="00292768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7B337C1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81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6EA04A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N° d'inscription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répertoire des métiers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ou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registre du commerce et des sociétés :</w:t>
            </w:r>
          </w:p>
        </w:tc>
        <w:tc>
          <w:tcPr>
            <w:tcW w:w="2541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</w:tcPr>
          <w:p w14:paraId="0C07DAB4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single" w:sz="4" w:space="0" w:color="auto"/>
              <w:right w:val="single" w:sz="8" w:space="0" w:color="000000"/>
            </w:tcBorders>
          </w:tcPr>
          <w:p w14:paraId="245DD820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</w:tbl>
    <w:p w14:paraId="0BAC712C" w14:textId="77777777" w:rsidR="00916D07" w:rsidRPr="00916D07" w:rsidRDefault="00916D07" w:rsidP="00916D07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5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45"/>
        <w:gridCol w:w="1068"/>
        <w:gridCol w:w="361"/>
        <w:gridCol w:w="60"/>
        <w:gridCol w:w="1714"/>
        <w:gridCol w:w="436"/>
        <w:gridCol w:w="436"/>
        <w:gridCol w:w="436"/>
        <w:gridCol w:w="286"/>
        <w:gridCol w:w="150"/>
        <w:gridCol w:w="436"/>
        <w:gridCol w:w="211"/>
        <w:gridCol w:w="226"/>
        <w:gridCol w:w="436"/>
        <w:gridCol w:w="436"/>
        <w:gridCol w:w="75"/>
        <w:gridCol w:w="361"/>
        <w:gridCol w:w="436"/>
        <w:gridCol w:w="436"/>
        <w:gridCol w:w="436"/>
        <w:gridCol w:w="436"/>
        <w:gridCol w:w="436"/>
        <w:gridCol w:w="150"/>
      </w:tblGrid>
      <w:tr w:rsidR="00821D0D" w:rsidRPr="00292768" w14:paraId="161A63CB" w14:textId="77777777" w:rsidTr="00821D0D">
        <w:trPr>
          <w:tblCellSpacing w:w="0" w:type="dxa"/>
        </w:trPr>
        <w:tc>
          <w:tcPr>
            <w:tcW w:w="9525" w:type="dxa"/>
            <w:gridSpan w:val="24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717E51F0" w14:textId="77777777" w:rsidR="00821D0D" w:rsidRPr="00292768" w:rsidRDefault="00821D0D" w:rsidP="00821D0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Cotraitant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2</w:t>
            </w:r>
          </w:p>
        </w:tc>
      </w:tr>
      <w:tr w:rsidR="00821D0D" w:rsidRPr="00292768" w14:paraId="0DAC57AF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73231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516C42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Nom et prénom :</w:t>
            </w:r>
          </w:p>
        </w:tc>
        <w:tc>
          <w:tcPr>
            <w:tcW w:w="781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6F39D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370A159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EB15B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7C626846" w14:textId="77777777" w:rsidTr="00821D0D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7AC9E6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53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444C5D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en mon nom personnel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ou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sous le nom de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</w:t>
            </w:r>
          </w:p>
        </w:tc>
        <w:tc>
          <w:tcPr>
            <w:tcW w:w="150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673B7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49B1AEDA" w14:textId="77777777" w:rsidTr="00821D0D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7506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0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E516F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AF433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7811E09B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8DCB4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ABCDDE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A98CE36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332BE6C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36412F1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7DB96F0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DE57DA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04CACCF3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286F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60272A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CB5F0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08A72B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01F57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33803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76EBBABC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25294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3AD0F3C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2E629D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89F79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77E140CA" w14:textId="77777777" w:rsidTr="00821D0D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C67B3B6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53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16618D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pour le nom et le compte de la Société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 (intitulé complet et forme juridique de la société)</w:t>
            </w:r>
          </w:p>
        </w:tc>
        <w:tc>
          <w:tcPr>
            <w:tcW w:w="150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4D4EEF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247FC923" w14:textId="77777777" w:rsidTr="00821D0D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7F804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0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68865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1F6CF6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2DF7737C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553FD0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21F1A6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8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E4412D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492C76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56DE2919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9162C1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2A58814" w14:textId="77777777" w:rsidR="00821D0D" w:rsidRDefault="00821D0D" w:rsidP="00821D0D">
            <w:pPr>
              <w:pStyle w:val="NormalWeb"/>
              <w:spacing w:before="0" w:beforeAutospacing="0" w:after="0" w:line="240" w:lineRule="auto"/>
            </w:pPr>
            <w:r>
              <w:rPr>
                <w:sz w:val="18"/>
                <w:szCs w:val="18"/>
              </w:rPr>
              <w:t>Ayant son siège à</w:t>
            </w:r>
          </w:p>
          <w:p w14:paraId="1362436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3BC1967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0CB66CB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8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D744F6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0217672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74C047B5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DB98A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7CE13E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Tel. : </w:t>
            </w:r>
          </w:p>
        </w:tc>
        <w:tc>
          <w:tcPr>
            <w:tcW w:w="37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3D9CA6F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97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3537E608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</w:t>
            </w:r>
          </w:p>
        </w:tc>
        <w:tc>
          <w:tcPr>
            <w:tcW w:w="37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C80955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2BEE6C5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5A552D9C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F8BEAB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5B8EB11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21EAA9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0D8249C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7C5C3449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0C39D1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6EC9B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N° d'identité d'établissement (SIRET) :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43D07B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545E8F1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AA520E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BEB2D4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835F3C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58D72A4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517EF7E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EFA607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654A55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85856E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00A69E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A8EA80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5DD0E2D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19B4B3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2DA05EA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3F55F45D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784ECBE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81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F05E3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N° d'inscription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répertoire des métiers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ou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registre du commerce et des sociétés :</w:t>
            </w:r>
          </w:p>
        </w:tc>
        <w:tc>
          <w:tcPr>
            <w:tcW w:w="2541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</w:tcPr>
          <w:p w14:paraId="7D5B37F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single" w:sz="4" w:space="0" w:color="auto"/>
              <w:right w:val="single" w:sz="8" w:space="0" w:color="000000"/>
            </w:tcBorders>
          </w:tcPr>
          <w:p w14:paraId="2F7F3D0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</w:tbl>
    <w:p w14:paraId="5F8C690D" w14:textId="77777777" w:rsidR="00916D07" w:rsidRDefault="00916D07" w:rsidP="00916D07">
      <w:pPr>
        <w:spacing w:before="23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5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45"/>
        <w:gridCol w:w="1068"/>
        <w:gridCol w:w="361"/>
        <w:gridCol w:w="60"/>
        <w:gridCol w:w="1714"/>
        <w:gridCol w:w="436"/>
        <w:gridCol w:w="436"/>
        <w:gridCol w:w="436"/>
        <w:gridCol w:w="286"/>
        <w:gridCol w:w="150"/>
        <w:gridCol w:w="436"/>
        <w:gridCol w:w="211"/>
        <w:gridCol w:w="226"/>
        <w:gridCol w:w="436"/>
        <w:gridCol w:w="436"/>
        <w:gridCol w:w="75"/>
        <w:gridCol w:w="361"/>
        <w:gridCol w:w="436"/>
        <w:gridCol w:w="436"/>
        <w:gridCol w:w="436"/>
        <w:gridCol w:w="436"/>
        <w:gridCol w:w="436"/>
        <w:gridCol w:w="150"/>
      </w:tblGrid>
      <w:tr w:rsidR="00821D0D" w:rsidRPr="00292768" w14:paraId="2B9E842C" w14:textId="77777777" w:rsidTr="00656472">
        <w:trPr>
          <w:tblCellSpacing w:w="0" w:type="dxa"/>
        </w:trPr>
        <w:tc>
          <w:tcPr>
            <w:tcW w:w="9525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hideMark/>
          </w:tcPr>
          <w:p w14:paraId="28A70CB0" w14:textId="5F8AFD26" w:rsidR="00821D0D" w:rsidRPr="00292768" w:rsidRDefault="00821D0D" w:rsidP="00821D0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Cotraitant </w:t>
            </w:r>
            <w:r w:rsidR="006564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X</w:t>
            </w:r>
          </w:p>
        </w:tc>
      </w:tr>
      <w:tr w:rsidR="00821D0D" w:rsidRPr="00292768" w14:paraId="36F094CA" w14:textId="77777777" w:rsidTr="00656472">
        <w:trPr>
          <w:tblCellSpacing w:w="0" w:type="dxa"/>
        </w:trPr>
        <w:tc>
          <w:tcPr>
            <w:tcW w:w="2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B41435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1C1DCD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Nom et prénom :</w:t>
            </w:r>
          </w:p>
        </w:tc>
        <w:tc>
          <w:tcPr>
            <w:tcW w:w="781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54100F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39CFB33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14:paraId="701A2B0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11FF43DD" w14:textId="77777777" w:rsidTr="00656472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hideMark/>
          </w:tcPr>
          <w:p w14:paraId="4688D18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53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9DB71E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en mon nom personnel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ou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sous le nom de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</w:t>
            </w:r>
          </w:p>
        </w:tc>
        <w:tc>
          <w:tcPr>
            <w:tcW w:w="150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hideMark/>
          </w:tcPr>
          <w:p w14:paraId="42AD6B6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6C55FE3A" w14:textId="77777777" w:rsidTr="00656472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8DB342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0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6C7ED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14:paraId="494B645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00DB08EB" w14:textId="77777777" w:rsidTr="00656472">
        <w:trPr>
          <w:tblCellSpacing w:w="0" w:type="dxa"/>
        </w:trPr>
        <w:tc>
          <w:tcPr>
            <w:tcW w:w="2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A06EAF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6719F6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FC6AA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5193C89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2D83B08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30184386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14:paraId="2DE337A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3E6B5ADE" w14:textId="77777777" w:rsidTr="00656472">
        <w:trPr>
          <w:tblCellSpacing w:w="0" w:type="dxa"/>
        </w:trPr>
        <w:tc>
          <w:tcPr>
            <w:tcW w:w="2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DF1CD86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06689AF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BCFBA2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0E2F78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40029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14:paraId="7EAFEED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6408EC69" w14:textId="77777777" w:rsidTr="00656472">
        <w:trPr>
          <w:tblCellSpacing w:w="0" w:type="dxa"/>
        </w:trPr>
        <w:tc>
          <w:tcPr>
            <w:tcW w:w="2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789D4A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DB115D7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9FB1E5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14:paraId="0278816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54D89C39" w14:textId="77777777" w:rsidTr="00656472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hideMark/>
          </w:tcPr>
          <w:p w14:paraId="4562677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53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29141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pour le nom et le compte de la Société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 (intitulé complet et forme juridique de la société)</w:t>
            </w:r>
          </w:p>
        </w:tc>
        <w:tc>
          <w:tcPr>
            <w:tcW w:w="150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hideMark/>
          </w:tcPr>
          <w:p w14:paraId="21F526A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0363CECD" w14:textId="77777777" w:rsidTr="00656472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4EE227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0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C9DA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14:paraId="0F27C2A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691FD626" w14:textId="77777777" w:rsidTr="00656472">
        <w:trPr>
          <w:tblCellSpacing w:w="0" w:type="dxa"/>
        </w:trPr>
        <w:tc>
          <w:tcPr>
            <w:tcW w:w="2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701363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4888D4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8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59FCAD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14:paraId="4E352D8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26107E1B" w14:textId="77777777" w:rsidTr="00656472">
        <w:trPr>
          <w:tblCellSpacing w:w="0" w:type="dxa"/>
        </w:trPr>
        <w:tc>
          <w:tcPr>
            <w:tcW w:w="2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5676EA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C0D10B9" w14:textId="77777777" w:rsidR="00821D0D" w:rsidRDefault="00821D0D" w:rsidP="00821D0D">
            <w:pPr>
              <w:pStyle w:val="NormalWeb"/>
              <w:spacing w:before="0" w:beforeAutospacing="0" w:after="0" w:line="240" w:lineRule="auto"/>
            </w:pPr>
            <w:r>
              <w:rPr>
                <w:sz w:val="18"/>
                <w:szCs w:val="18"/>
              </w:rPr>
              <w:t>Ayant son siège à</w:t>
            </w:r>
          </w:p>
          <w:p w14:paraId="4C47866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6EFC581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61CB498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8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ED1D49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14:paraId="62D5259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6A11512F" w14:textId="77777777" w:rsidTr="00656472">
        <w:trPr>
          <w:tblCellSpacing w:w="0" w:type="dxa"/>
        </w:trPr>
        <w:tc>
          <w:tcPr>
            <w:tcW w:w="2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1C2A0A2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9943FE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Tel. : </w:t>
            </w:r>
          </w:p>
        </w:tc>
        <w:tc>
          <w:tcPr>
            <w:tcW w:w="37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CD21248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97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3214380A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</w:t>
            </w:r>
          </w:p>
        </w:tc>
        <w:tc>
          <w:tcPr>
            <w:tcW w:w="37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CB6A6F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14:paraId="1630D2B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169E821A" w14:textId="77777777" w:rsidTr="00656472">
        <w:trPr>
          <w:tblCellSpacing w:w="0" w:type="dxa"/>
        </w:trPr>
        <w:tc>
          <w:tcPr>
            <w:tcW w:w="2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5645E9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68D19D2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E24871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14:paraId="6A60977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48299971" w14:textId="77777777" w:rsidTr="00656472">
        <w:trPr>
          <w:tblCellSpacing w:w="0" w:type="dxa"/>
        </w:trPr>
        <w:tc>
          <w:tcPr>
            <w:tcW w:w="2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9F1CDD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C72023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N° d'identité d'établissement (SIRET) :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CCB439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CED6C6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B65404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65FC3D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2E956C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CB35FF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7876809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7530219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52852D5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5A2A39B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0F47DF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5E9142D2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5BD672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E2C10F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14:paraId="0B94025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0212F43D" w14:textId="77777777" w:rsidTr="00656472">
        <w:trPr>
          <w:tblCellSpacing w:w="0" w:type="dxa"/>
        </w:trPr>
        <w:tc>
          <w:tcPr>
            <w:tcW w:w="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EF070D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81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04C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N° d'inscription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répertoire des métiers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ou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registre du commerce et des sociétés :</w:t>
            </w:r>
          </w:p>
        </w:tc>
        <w:tc>
          <w:tcPr>
            <w:tcW w:w="2541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</w:tcPr>
          <w:p w14:paraId="72923F4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F93543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</w:tbl>
    <w:p w14:paraId="2C30806F" w14:textId="77777777" w:rsidR="00821D0D" w:rsidRDefault="00821D0D" w:rsidP="00916D07">
      <w:pPr>
        <w:spacing w:before="23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BBBE59C" w14:textId="77777777" w:rsidR="00821D0D" w:rsidRDefault="00821D0D" w:rsidP="00916D07">
      <w:pPr>
        <w:spacing w:before="23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D5EE4C1" w14:textId="77777777" w:rsidR="00916D07" w:rsidRPr="00821D0D" w:rsidRDefault="00916D07" w:rsidP="002270C9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821D0D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après</w:t>
      </w:r>
      <w:proofErr w:type="gramEnd"/>
      <w:r w:rsidRPr="00821D0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avoir :</w:t>
      </w:r>
    </w:p>
    <w:p w14:paraId="6893769A" w14:textId="77777777" w:rsidR="0077127C" w:rsidRPr="0077127C" w:rsidRDefault="00916D07" w:rsidP="0077127C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11" w:name="A1_p1_a"/>
      <w:bookmarkEnd w:id="11"/>
      <w:proofErr w:type="gramStart"/>
      <w:r w:rsidRPr="0077127C">
        <w:rPr>
          <w:rFonts w:ascii="Times New Roman" w:eastAsia="Times New Roman" w:hAnsi="Times New Roman" w:cs="Times New Roman"/>
          <w:sz w:val="24"/>
          <w:szCs w:val="24"/>
          <w:lang w:eastAsia="fr-FR"/>
        </w:rPr>
        <w:t>pris</w:t>
      </w:r>
      <w:proofErr w:type="gramEnd"/>
      <w:r w:rsidRPr="0077127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connaissance du Cahier des Clauses Administratives Particulières (CCAP) </w:t>
      </w:r>
    </w:p>
    <w:p w14:paraId="333DBF6F" w14:textId="6E4FD8D6" w:rsidR="0077127C" w:rsidRDefault="007138DB" w:rsidP="0077127C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5231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</w:t>
      </w:r>
      <w:r w:rsidR="00452313" w:rsidRPr="0045231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°</w:t>
      </w:r>
      <w:r w:rsidR="00656472" w:rsidRPr="006564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2025_TX-Reno-energie_PJ-Narbonne </w:t>
      </w:r>
      <w:r w:rsidR="00916D07" w:rsidRPr="00452313">
        <w:rPr>
          <w:rFonts w:ascii="Times New Roman" w:eastAsia="Times New Roman" w:hAnsi="Times New Roman" w:cs="Times New Roman"/>
          <w:sz w:val="24"/>
          <w:szCs w:val="24"/>
          <w:lang w:eastAsia="fr-FR"/>
        </w:rPr>
        <w:t>et</w:t>
      </w:r>
      <w:r w:rsidR="00916D07" w:rsidRPr="002270C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 documents qui y sont mentionnés ;</w:t>
      </w:r>
    </w:p>
    <w:p w14:paraId="3B2B20DE" w14:textId="1DF74C7B" w:rsidR="00916D07" w:rsidRPr="0077127C" w:rsidRDefault="00916D07" w:rsidP="0077127C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77127C">
        <w:rPr>
          <w:rFonts w:ascii="Times New Roman" w:eastAsia="Times New Roman" w:hAnsi="Times New Roman" w:cs="Times New Roman"/>
          <w:sz w:val="24"/>
          <w:szCs w:val="24"/>
          <w:lang w:eastAsia="fr-FR"/>
        </w:rPr>
        <w:t>produit</w:t>
      </w:r>
      <w:proofErr w:type="gramEnd"/>
      <w:r w:rsidRPr="0077127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documents et renseignements visés aux articles R.2143-3 et R.2143-4 du CCP ;</w:t>
      </w:r>
    </w:p>
    <w:p w14:paraId="1B0B9D95" w14:textId="77777777" w:rsidR="0077127C" w:rsidRDefault="00916D07" w:rsidP="0077127C">
      <w:pPr>
        <w:spacing w:before="119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12" w:name="A1_p5C_a"/>
      <w:bookmarkEnd w:id="12"/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916D07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="0077127C"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m'engage</w:t>
      </w:r>
      <w:r w:rsidR="0077127C"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77127C" w:rsidRPr="00B65C6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du lot désigné en page 1</w:t>
      </w:r>
      <w:r w:rsidR="0077127C"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présent acte d'engagement dans les conditions ci-après définies.</w:t>
      </w:r>
      <w:bookmarkStart w:id="13" w:name="A1_p2B_a"/>
      <w:bookmarkEnd w:id="13"/>
    </w:p>
    <w:p w14:paraId="0098B580" w14:textId="587BA8E7" w:rsidR="00916D07" w:rsidRPr="00916D07" w:rsidRDefault="0077127C" w:rsidP="0077127C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L'offre ainsi présentée ne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me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lie toutefois que si son acceptation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m'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est notifiée dans un délai de 120 jours à compter de la date limite de remise des offres fixée par le règlement de la consultation et rappelée en page de garde du CCAP.</w:t>
      </w:r>
    </w:p>
    <w:p w14:paraId="7D77A299" w14:textId="77777777" w:rsidR="00916D07" w:rsidRPr="00916D07" w:rsidRDefault="00916D07" w:rsidP="00916D07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916D07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 engageons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en tant que cotraitants </w:t>
      </w: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groupés solidaires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, représentés par :</w:t>
      </w:r>
    </w:p>
    <w:p w14:paraId="71A5C323" w14:textId="77777777" w:rsidR="00916D07" w:rsidRPr="00916D07" w:rsidRDefault="00916D07" w:rsidP="00916D07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CBF2A40" w14:textId="77777777" w:rsidR="0077127C" w:rsidRPr="00B65C6B" w:rsidRDefault="0077127C" w:rsidP="0077127C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14" w:name="A1_p5C_b"/>
      <w:bookmarkEnd w:id="14"/>
      <w:proofErr w:type="gramStart"/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mandataire</w:t>
      </w:r>
      <w:proofErr w:type="gramEnd"/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du lot désigné en page 1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présent acte d'engagement dans les conditions ci-après définies.</w:t>
      </w:r>
    </w:p>
    <w:p w14:paraId="0CC4C05B" w14:textId="77777777" w:rsidR="0077127C" w:rsidRPr="00B65C6B" w:rsidRDefault="0077127C" w:rsidP="0077127C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L'offre ainsi présentée ne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lie toutefois que si son acceptation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notifiée dans un délai de 120 jours à compter de la date limite de remise des offres fixée par le règlement de la consultation et rappelée en page de garde du CCAP.</w:t>
      </w:r>
    </w:p>
    <w:p w14:paraId="3E24B580" w14:textId="77777777" w:rsidR="00916D07" w:rsidRPr="00916D07" w:rsidRDefault="00916D07" w:rsidP="00916D07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916D07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 engageons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en tant que cotraitants </w:t>
      </w: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groupés conjoints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, représentés par :</w:t>
      </w:r>
    </w:p>
    <w:p w14:paraId="2153BAF4" w14:textId="77777777" w:rsidR="00916D07" w:rsidRPr="00916D07" w:rsidRDefault="00916D07" w:rsidP="00F52951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36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6EF356B" w14:textId="77777777" w:rsidR="0077127C" w:rsidRPr="00B65C6B" w:rsidRDefault="0077127C" w:rsidP="0077127C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15" w:name="A1_p5C_c"/>
      <w:bookmarkEnd w:id="15"/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du lot désigné en page 1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présent acte d'engagement dans les conditions ci-après définies et selon la répartition des prestations précisée en annexe au présent acte d'engagement.</w:t>
      </w:r>
    </w:p>
    <w:p w14:paraId="1C4E69A7" w14:textId="77777777" w:rsidR="0077127C" w:rsidRDefault="0077127C" w:rsidP="0077127C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mandataire du groupement conjoint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n'est pas solidaire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chacun des membres du groupement pour ses obligations contractuelles à l'égard du maître d'ouvrage, pour l'exécution du marché.</w:t>
      </w:r>
      <w:bookmarkStart w:id="16" w:name="A1_p5_a"/>
      <w:bookmarkEnd w:id="16"/>
    </w:p>
    <w:p w14:paraId="7F94FB5D" w14:textId="1213CA8E" w:rsidR="00916D07" w:rsidRPr="00916D07" w:rsidRDefault="0077127C" w:rsidP="0077127C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L'offre ainsi présentée ne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lie toutefois que si son acceptation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notifiée dans un délai de 120 jours à compter de la date limite de remise des offres fixée par le règlement de la consultation et rappelée en page de garde du CCAP.</w:t>
      </w:r>
    </w:p>
    <w:p w14:paraId="270FB727" w14:textId="77777777" w:rsidR="00916D07" w:rsidRPr="00916D07" w:rsidRDefault="00916D07" w:rsidP="00916D07">
      <w:pPr>
        <w:pageBreakBefore/>
        <w:shd w:val="clear" w:color="auto" w:fill="CCCCCC"/>
        <w:spacing w:before="601" w:after="238" w:line="240" w:lineRule="auto"/>
        <w:ind w:left="-284"/>
        <w:jc w:val="both"/>
        <w:outlineLvl w:val="0"/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</w:pPr>
      <w:bookmarkStart w:id="17" w:name="A1_p2_a1"/>
      <w:bookmarkEnd w:id="17"/>
      <w:r w:rsidRPr="00916D07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lastRenderedPageBreak/>
        <w:t>ARTICLE 2. PRESTATIONS ET PRIX</w:t>
      </w:r>
    </w:p>
    <w:p w14:paraId="20F22D4F" w14:textId="77777777" w:rsidR="00916D07" w:rsidRPr="00923AC1" w:rsidRDefault="00916D07" w:rsidP="00916D07">
      <w:pPr>
        <w:spacing w:before="238" w:after="100" w:afterAutospacing="1" w:line="240" w:lineRule="auto"/>
        <w:ind w:left="-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bookmarkStart w:id="18" w:name="A2_1_p0B_a"/>
      <w:bookmarkEnd w:id="18"/>
      <w:r w:rsidRPr="00923AC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2-1. Montant du marché</w:t>
      </w:r>
    </w:p>
    <w:p w14:paraId="1259FB8A" w14:textId="77777777" w:rsidR="00AD474C" w:rsidRPr="00B65C6B" w:rsidRDefault="00AD474C" w:rsidP="0075633A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21139927" w14:textId="77777777" w:rsidR="00AD474C" w:rsidRPr="00B65C6B" w:rsidRDefault="00AD474C" w:rsidP="0075633A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modalités de variation des prix sont fixées à </w:t>
      </w:r>
      <w:r w:rsidRPr="00C42AC4">
        <w:rPr>
          <w:rFonts w:ascii="Times New Roman" w:eastAsia="Times New Roman" w:hAnsi="Times New Roman" w:cs="Times New Roman"/>
          <w:sz w:val="24"/>
          <w:szCs w:val="24"/>
          <w:lang w:eastAsia="fr-FR"/>
        </w:rPr>
        <w:t>l'article 3-3 du CCAP.</w:t>
      </w:r>
    </w:p>
    <w:p w14:paraId="07E7339B" w14:textId="77777777" w:rsidR="00AD474C" w:rsidRPr="00B65C6B" w:rsidRDefault="00AD474C" w:rsidP="0075633A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Il n'est pas prévu de décomposition en tranches.</w:t>
      </w:r>
    </w:p>
    <w:p w14:paraId="4BB36AE5" w14:textId="5DD80D5B" w:rsidR="00AD474C" w:rsidRPr="00B65C6B" w:rsidRDefault="00AD474C" w:rsidP="0075633A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19" w:name="A2A_1_p21B_a"/>
      <w:bookmarkEnd w:id="19"/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prestations définies au CCAP portent sur </w:t>
      </w:r>
      <w:r w:rsidR="00656472">
        <w:rPr>
          <w:rFonts w:ascii="Times New Roman" w:eastAsia="Times New Roman" w:hAnsi="Times New Roman" w:cs="Times New Roman"/>
          <w:sz w:val="24"/>
          <w:szCs w:val="24"/>
          <w:lang w:eastAsia="fr-FR"/>
        </w:rPr>
        <w:t>3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lots de l'opération de travaux.</w:t>
      </w:r>
    </w:p>
    <w:p w14:paraId="23F5B72E" w14:textId="77777777" w:rsidR="00AD474C" w:rsidRPr="00EA5636" w:rsidRDefault="00AD474C" w:rsidP="00AD474C">
      <w:pPr>
        <w:keepNext/>
        <w:spacing w:before="240"/>
        <w:ind w:left="-142"/>
        <w:rPr>
          <w:rFonts w:ascii="Times New Roman" w:hAnsi="Times New Roman" w:cs="Times New Roman"/>
          <w:sz w:val="24"/>
          <w:szCs w:val="24"/>
        </w:rPr>
      </w:pPr>
      <w:r w:rsidRPr="00EA5636">
        <w:rPr>
          <w:rFonts w:ascii="Times New Roman" w:hAnsi="Times New Roman" w:cs="Times New Roman"/>
          <w:b/>
          <w:sz w:val="24"/>
          <w:szCs w:val="24"/>
          <w:u w:val="single"/>
        </w:rPr>
        <w:t>Evaluation des travaux</w:t>
      </w:r>
    </w:p>
    <w:p w14:paraId="2481320F" w14:textId="77777777" w:rsidR="00AD474C" w:rsidRPr="00AD474C" w:rsidRDefault="00AD474C" w:rsidP="00AD474C">
      <w:pPr>
        <w:pStyle w:val="Paradouble"/>
        <w:keepNext/>
        <w:spacing w:after="120"/>
      </w:pPr>
      <w:r w:rsidRPr="00AD474C">
        <w:t xml:space="preserve">Les travaux du </w:t>
      </w:r>
      <w:r w:rsidRPr="00AD474C">
        <w:rPr>
          <w:b/>
        </w:rPr>
        <w:t>lot</w:t>
      </w:r>
      <w:r w:rsidRPr="00AD474C">
        <w:t xml:space="preserve"> pour lequel </w:t>
      </w:r>
      <w:r w:rsidRPr="00AD474C">
        <w:rPr>
          <w:b/>
          <w:u w:val="single"/>
        </w:rPr>
        <w:t>je m'engage</w:t>
      </w:r>
      <w:r w:rsidRPr="00AD474C">
        <w:rPr>
          <w:b/>
        </w:rPr>
        <w:t> / </w:t>
      </w:r>
      <w:r w:rsidRPr="00AD474C">
        <w:rPr>
          <w:b/>
          <w:u w:val="single"/>
        </w:rPr>
        <w:t>nous nous engageons</w:t>
      </w:r>
      <w:r w:rsidRPr="00AD474C">
        <w:t>, seront rémunérés par application d'un prix global forfaitaire égal à :</w:t>
      </w:r>
    </w:p>
    <w:tbl>
      <w:tblPr>
        <w:tblW w:w="0" w:type="auto"/>
        <w:tblInd w:w="-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AD474C" w:rsidRPr="00D072D6" w14:paraId="0547E4EA" w14:textId="77777777" w:rsidTr="008F3ABF">
        <w:tc>
          <w:tcPr>
            <w:tcW w:w="5457" w:type="dxa"/>
            <w:gridSpan w:val="3"/>
            <w:shd w:val="clear" w:color="auto" w:fill="auto"/>
          </w:tcPr>
          <w:p w14:paraId="0B6A34D5" w14:textId="77777777" w:rsidR="00AD474C" w:rsidRPr="00D072D6" w:rsidRDefault="00AD474C" w:rsidP="00AD474C">
            <w:pPr>
              <w:keepNext/>
              <w:widowControl w:val="0"/>
              <w:numPr>
                <w:ilvl w:val="0"/>
                <w:numId w:val="12"/>
              </w:numPr>
              <w:tabs>
                <w:tab w:val="left" w:pos="365"/>
              </w:tabs>
              <w:suppressAutoHyphens/>
              <w:snapToGrid w:val="0"/>
              <w:spacing w:after="0" w:line="240" w:lineRule="auto"/>
              <w:ind w:left="365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Montant hors TVA</w:t>
            </w:r>
            <w:r w:rsidRPr="00D072D6">
              <w:rPr>
                <w:rFonts w:ascii="Times New Roman" w:hAnsi="Times New Roman" w:cs="Times New Roman"/>
                <w:b/>
                <w:sz w:val="24"/>
                <w:szCs w:val="24"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797885" w14:textId="77777777" w:rsidR="00AD474C" w:rsidRPr="00D072D6" w:rsidRDefault="00AD474C" w:rsidP="008F3ABF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</w:tcPr>
          <w:p w14:paraId="43112F14" w14:textId="77777777" w:rsidR="00AD474C" w:rsidRPr="00D072D6" w:rsidRDefault="00AD474C" w:rsidP="008F3A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4C" w:rsidRPr="00D072D6" w14:paraId="7C9A2A50" w14:textId="77777777" w:rsidTr="008F3ABF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3225A5E6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14:paraId="695A2791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shd w:val="clear" w:color="auto" w:fill="auto"/>
          </w:tcPr>
          <w:p w14:paraId="42ACDCA9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18" w:rsidRPr="00D072D6" w14:paraId="17BFC990" w14:textId="77777777" w:rsidTr="008F3ABF">
        <w:tc>
          <w:tcPr>
            <w:tcW w:w="2338" w:type="dxa"/>
            <w:shd w:val="clear" w:color="auto" w:fill="auto"/>
          </w:tcPr>
          <w:p w14:paraId="1ABA581C" w14:textId="62D1DDC3" w:rsidR="00875A18" w:rsidRPr="00D072D6" w:rsidRDefault="00875A18" w:rsidP="00AD474C">
            <w:pPr>
              <w:keepNext/>
              <w:widowControl w:val="0"/>
              <w:numPr>
                <w:ilvl w:val="0"/>
                <w:numId w:val="14"/>
              </w:numPr>
              <w:tabs>
                <w:tab w:val="left" w:pos="365"/>
              </w:tabs>
              <w:suppressAutoHyphens/>
              <w:snapToGrid w:val="0"/>
              <w:spacing w:after="0" w:line="240" w:lineRule="auto"/>
              <w:ind w:left="365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D2EFA1" w14:textId="77777777" w:rsidR="00875A18" w:rsidRPr="00D072D6" w:rsidRDefault="00875A18" w:rsidP="008F3ABF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</w:tcPr>
          <w:p w14:paraId="2C3FDBF1" w14:textId="30162840" w:rsidR="00875A18" w:rsidRPr="00D072D6" w:rsidRDefault="00875A18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%,   </w:t>
            </w:r>
            <w:proofErr w:type="gramEnd"/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E5681F" w14:textId="77777777" w:rsidR="00875A18" w:rsidRPr="00D072D6" w:rsidRDefault="00875A18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</w:tcPr>
          <w:p w14:paraId="03D83040" w14:textId="77777777" w:rsidR="00875A18" w:rsidRPr="00D072D6" w:rsidRDefault="00875A18" w:rsidP="008F3A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18" w:rsidRPr="00D072D6" w14:paraId="7213630D" w14:textId="77777777" w:rsidTr="008F3ABF">
        <w:tc>
          <w:tcPr>
            <w:tcW w:w="2338" w:type="dxa"/>
            <w:shd w:val="clear" w:color="auto" w:fill="auto"/>
          </w:tcPr>
          <w:p w14:paraId="31F202FE" w14:textId="2835626D" w:rsidR="00875A18" w:rsidRPr="00D072D6" w:rsidRDefault="00875A18" w:rsidP="00AD474C">
            <w:pPr>
              <w:keepNext/>
              <w:widowControl w:val="0"/>
              <w:numPr>
                <w:ilvl w:val="0"/>
                <w:numId w:val="14"/>
              </w:numPr>
              <w:tabs>
                <w:tab w:val="left" w:pos="365"/>
              </w:tabs>
              <w:suppressAutoHyphens/>
              <w:snapToGrid w:val="0"/>
              <w:spacing w:after="0" w:line="240" w:lineRule="auto"/>
              <w:ind w:left="365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69A371" w14:textId="77777777" w:rsidR="00875A18" w:rsidRPr="00D072D6" w:rsidRDefault="00875A18" w:rsidP="008F3ABF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</w:tcPr>
          <w:p w14:paraId="6BAFDF5E" w14:textId="5D12E0F6" w:rsidR="00875A18" w:rsidRPr="00D072D6" w:rsidRDefault="00875A18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%,   </w:t>
            </w:r>
            <w:proofErr w:type="gramEnd"/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1917A0" w14:textId="77777777" w:rsidR="00875A18" w:rsidRPr="00D072D6" w:rsidRDefault="00875A18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</w:tcPr>
          <w:p w14:paraId="3EAC4658" w14:textId="77777777" w:rsidR="00875A18" w:rsidRPr="00D072D6" w:rsidRDefault="00875A18" w:rsidP="008F3A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4C" w:rsidRPr="00D072D6" w14:paraId="23491110" w14:textId="77777777" w:rsidTr="008F3ABF">
        <w:tc>
          <w:tcPr>
            <w:tcW w:w="2338" w:type="dxa"/>
            <w:shd w:val="clear" w:color="auto" w:fill="auto"/>
          </w:tcPr>
          <w:p w14:paraId="415646FC" w14:textId="77777777" w:rsidR="00AD474C" w:rsidRPr="00D072D6" w:rsidRDefault="00AD474C" w:rsidP="00AD474C">
            <w:pPr>
              <w:keepNext/>
              <w:widowControl w:val="0"/>
              <w:numPr>
                <w:ilvl w:val="0"/>
                <w:numId w:val="14"/>
              </w:numPr>
              <w:tabs>
                <w:tab w:val="left" w:pos="365"/>
              </w:tabs>
              <w:suppressAutoHyphens/>
              <w:snapToGrid w:val="0"/>
              <w:spacing w:after="0" w:line="240" w:lineRule="auto"/>
              <w:ind w:left="365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EDF835" w14:textId="0ADB626E" w:rsidR="00AD474C" w:rsidRPr="00D072D6" w:rsidRDefault="00AD474C" w:rsidP="008F3ABF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</w:tcPr>
          <w:p w14:paraId="3557C7BF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%,   </w:t>
            </w:r>
            <w:proofErr w:type="gramEnd"/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96B099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</w:tcPr>
          <w:p w14:paraId="470198A0" w14:textId="77777777" w:rsidR="00AD474C" w:rsidRPr="00D072D6" w:rsidRDefault="00AD474C" w:rsidP="008F3A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4C" w:rsidRPr="00D072D6" w14:paraId="4023EB44" w14:textId="77777777" w:rsidTr="008F3ABF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40D14950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14:paraId="37F6662B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shd w:val="clear" w:color="auto" w:fill="auto"/>
          </w:tcPr>
          <w:p w14:paraId="02BA4CE0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4C" w:rsidRPr="00D072D6" w14:paraId="3D1C8366" w14:textId="77777777" w:rsidTr="008F3ABF">
        <w:tc>
          <w:tcPr>
            <w:tcW w:w="5457" w:type="dxa"/>
            <w:gridSpan w:val="3"/>
            <w:shd w:val="clear" w:color="auto" w:fill="auto"/>
          </w:tcPr>
          <w:p w14:paraId="3D056AE5" w14:textId="77777777" w:rsidR="00AD474C" w:rsidRPr="00D072D6" w:rsidRDefault="00AD474C" w:rsidP="00AD474C">
            <w:pPr>
              <w:widowControl w:val="0"/>
              <w:numPr>
                <w:ilvl w:val="0"/>
                <w:numId w:val="13"/>
              </w:numPr>
              <w:tabs>
                <w:tab w:val="left" w:pos="365"/>
              </w:tabs>
              <w:suppressAutoHyphens/>
              <w:snapToGrid w:val="0"/>
              <w:spacing w:after="0" w:line="240" w:lineRule="auto"/>
              <w:ind w:left="365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E29FD9" w14:textId="77777777" w:rsidR="00AD474C" w:rsidRPr="00D072D6" w:rsidRDefault="00AD474C" w:rsidP="008F3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</w:tcPr>
          <w:p w14:paraId="781AF456" w14:textId="77777777" w:rsidR="00AD474C" w:rsidRPr="00D072D6" w:rsidRDefault="00AD474C" w:rsidP="008F3A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4C" w:rsidRPr="00D072D6" w14:paraId="73BCA30B" w14:textId="77777777" w:rsidTr="008F3ABF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09E9B926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14:paraId="66709928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shd w:val="clear" w:color="auto" w:fill="auto"/>
          </w:tcPr>
          <w:p w14:paraId="08B06FC6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4C" w:rsidRPr="00D072D6" w14:paraId="69A3C0D9" w14:textId="77777777" w:rsidTr="008F3ABF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14:paraId="26C7CBF7" w14:textId="77777777" w:rsidR="00AD474C" w:rsidRPr="00D072D6" w:rsidRDefault="00AD474C" w:rsidP="008F3ABF">
            <w:pPr>
              <w:keepNext/>
              <w:snapToGri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9E89D05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</w:tcPr>
          <w:p w14:paraId="4BDC9DEF" w14:textId="77777777" w:rsidR="00AD474C" w:rsidRPr="00D072D6" w:rsidRDefault="00AD474C" w:rsidP="008F3A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4C" w:rsidRPr="00D072D6" w14:paraId="0517736F" w14:textId="77777777" w:rsidTr="008F3ABF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FEC1B" w14:textId="77777777" w:rsidR="00AD474C" w:rsidRPr="00D072D6" w:rsidRDefault="00AD474C" w:rsidP="008F3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</w:tcPr>
          <w:p w14:paraId="1C51B19C" w14:textId="77777777" w:rsidR="00AD474C" w:rsidRPr="00D072D6" w:rsidRDefault="00AD474C" w:rsidP="008F3A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7E32D4" w14:textId="77777777" w:rsidR="00A96711" w:rsidRPr="00EA5636" w:rsidRDefault="00A96711" w:rsidP="00EA5636">
      <w:pPr>
        <w:spacing w:before="119" w:after="0" w:line="240" w:lineRule="auto"/>
        <w:ind w:hanging="14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</w:pPr>
      <w:r w:rsidRPr="00EA56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 conjoint</w:t>
      </w:r>
    </w:p>
    <w:p w14:paraId="2C70CD34" w14:textId="77777777" w:rsidR="00A96711" w:rsidRPr="00A96711" w:rsidRDefault="00A96711" w:rsidP="00923AC1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6711">
        <w:rPr>
          <w:rFonts w:ascii="Times New Roman" w:eastAsia="Times New Roman" w:hAnsi="Times New Roman" w:cs="Times New Roman"/>
          <w:sz w:val="24"/>
          <w:szCs w:val="24"/>
          <w:lang w:eastAsia="fr-FR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67E575C8" w14:textId="138E1C07" w:rsidR="00916D07" w:rsidRDefault="00A96711" w:rsidP="00A96711">
      <w:pPr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6711">
        <w:rPr>
          <w:rFonts w:ascii="Times New Roman" w:eastAsia="Times New Roman" w:hAnsi="Times New Roman" w:cs="Times New Roman"/>
          <w:sz w:val="24"/>
          <w:szCs w:val="24"/>
          <w:lang w:eastAsia="fr-FR"/>
        </w:rPr>
        <w:t>Le mandataire y indique en outre le montant de sa prestation de mandat.</w:t>
      </w:r>
    </w:p>
    <w:p w14:paraId="09D51722" w14:textId="4E1854A3" w:rsidR="00656472" w:rsidRPr="00C73DEE" w:rsidRDefault="00656472" w:rsidP="00656472">
      <w:pPr>
        <w:keepNext/>
        <w:spacing w:before="238" w:after="238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</w:pPr>
      <w:r w:rsidRPr="00C73DE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Valorisation des prestations supplémentaires éventuelles</w:t>
      </w:r>
      <w:r w:rsidR="0025760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 obligatoires</w:t>
      </w:r>
    </w:p>
    <w:tbl>
      <w:tblPr>
        <w:tblW w:w="5000" w:type="pct"/>
        <w:tblCellSpacing w:w="0" w:type="dxa"/>
        <w:tblBorders>
          <w:bottom w:val="single" w:sz="4" w:space="0" w:color="auto"/>
          <w:insideH w:val="single" w:sz="6" w:space="0" w:color="000000"/>
          <w:insideV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02"/>
        <w:gridCol w:w="568"/>
        <w:gridCol w:w="4121"/>
        <w:gridCol w:w="2147"/>
        <w:gridCol w:w="1535"/>
      </w:tblGrid>
      <w:tr w:rsidR="00656472" w:rsidRPr="0063590F" w14:paraId="56DBF132" w14:textId="77777777" w:rsidTr="00B21E0D">
        <w:trPr>
          <w:tblHeader/>
          <w:tblCellSpacing w:w="0" w:type="dxa"/>
        </w:trPr>
        <w:tc>
          <w:tcPr>
            <w:tcW w:w="387" w:type="pct"/>
            <w:tcBorders>
              <w:top w:val="single" w:sz="4" w:space="0" w:color="auto"/>
              <w:bottom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E52E18" w14:textId="77777777" w:rsidR="00656472" w:rsidRPr="00C73DEE" w:rsidRDefault="00656472" w:rsidP="00B21E0D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20" w:name="A2_1_p3B_a"/>
            <w:bookmarkEnd w:id="20"/>
            <w:r w:rsidRPr="00C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N°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263825" w14:textId="77777777" w:rsidR="00656472" w:rsidRPr="00C73DEE" w:rsidRDefault="00656472" w:rsidP="00B21E0D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Lot</w:t>
            </w:r>
          </w:p>
        </w:tc>
        <w:tc>
          <w:tcPr>
            <w:tcW w:w="2271" w:type="pct"/>
            <w:tcBorders>
              <w:top w:val="single" w:sz="4" w:space="0" w:color="auto"/>
              <w:bottom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44ACB8" w14:textId="77777777" w:rsidR="00656472" w:rsidRPr="00C73DEE" w:rsidRDefault="00656472" w:rsidP="00B21E0D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Prestations supplémentaires éventuelles</w:t>
            </w:r>
          </w:p>
        </w:tc>
        <w:tc>
          <w:tcPr>
            <w:tcW w:w="1183" w:type="pct"/>
            <w:tcBorders>
              <w:top w:val="single" w:sz="4" w:space="0" w:color="auto"/>
              <w:bottom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0169" w14:textId="77777777" w:rsidR="00656472" w:rsidRPr="00C73DEE" w:rsidRDefault="00656472" w:rsidP="00B21E0D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Montant hors TVA </w:t>
            </w:r>
            <w:r w:rsidRPr="00C73DEE">
              <w:rPr>
                <w:rFonts w:ascii="Wingdings" w:eastAsia="Times New Roman" w:hAnsi="Wingdings" w:cs="Times New Roman"/>
                <w:sz w:val="24"/>
                <w:szCs w:val="24"/>
                <w:lang w:eastAsia="fr-FR"/>
              </w:rPr>
              <w:t>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379E891" w14:textId="77777777" w:rsidR="00656472" w:rsidRPr="00C73DEE" w:rsidRDefault="00656472" w:rsidP="00B21E0D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Montant TVA incluse</w:t>
            </w:r>
          </w:p>
        </w:tc>
      </w:tr>
      <w:tr w:rsidR="00656472" w:rsidRPr="0063590F" w14:paraId="3D69FBC4" w14:textId="77777777" w:rsidTr="00B21E0D">
        <w:trPr>
          <w:tblCellSpacing w:w="0" w:type="dxa"/>
        </w:trPr>
        <w:tc>
          <w:tcPr>
            <w:tcW w:w="387" w:type="pct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C0E1EE" w14:textId="77777777" w:rsidR="00656472" w:rsidRPr="0025760C" w:rsidRDefault="00656472" w:rsidP="00B21E0D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5760C">
              <w:rPr>
                <w:rFonts w:ascii="Times New Roman" w:hAnsi="Times New Roman" w:cs="Times New Roman"/>
                <w:sz w:val="24"/>
                <w:szCs w:val="24"/>
              </w:rPr>
              <w:t>PSE 1</w:t>
            </w:r>
          </w:p>
        </w:tc>
        <w:tc>
          <w:tcPr>
            <w:tcW w:w="313" w:type="pct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A84E56" w14:textId="5A72867D" w:rsidR="00656472" w:rsidRPr="0025760C" w:rsidRDefault="00B91B31" w:rsidP="00B21E0D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576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1" w:type="pct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D22224" w14:textId="1673C8E2" w:rsidR="00656472" w:rsidRPr="0025760C" w:rsidRDefault="0025760C" w:rsidP="00B21E0D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5760C">
              <w:rPr>
                <w:rFonts w:ascii="Times New Roman" w:hAnsi="Times New Roman" w:cs="Times New Roman"/>
                <w:sz w:val="24"/>
                <w:szCs w:val="24"/>
              </w:rPr>
              <w:t>Réemploi des équipements déposés</w:t>
            </w:r>
          </w:p>
        </w:tc>
        <w:tc>
          <w:tcPr>
            <w:tcW w:w="1183" w:type="pct"/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774A44E" w14:textId="77777777" w:rsidR="00656472" w:rsidRPr="0063590F" w:rsidRDefault="00656472" w:rsidP="00B21E0D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fr-FR"/>
              </w:rPr>
            </w:pPr>
          </w:p>
        </w:tc>
        <w:tc>
          <w:tcPr>
            <w:tcW w:w="846" w:type="pct"/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D02D63" w14:textId="77777777" w:rsidR="00656472" w:rsidRPr="0063590F" w:rsidRDefault="00656472" w:rsidP="00B21E0D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fr-FR"/>
              </w:rPr>
            </w:pPr>
          </w:p>
        </w:tc>
      </w:tr>
      <w:tr w:rsidR="00656472" w:rsidRPr="0063590F" w14:paraId="41CD7D45" w14:textId="77777777" w:rsidTr="00B21E0D">
        <w:trPr>
          <w:tblCellSpacing w:w="0" w:type="dxa"/>
        </w:trPr>
        <w:tc>
          <w:tcPr>
            <w:tcW w:w="387" w:type="pct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EC6F03" w14:textId="77777777" w:rsidR="00656472" w:rsidRPr="0025760C" w:rsidRDefault="00656472" w:rsidP="00B21E0D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5760C">
              <w:rPr>
                <w:rFonts w:ascii="Times New Roman" w:hAnsi="Times New Roman" w:cs="Times New Roman"/>
                <w:sz w:val="24"/>
                <w:szCs w:val="24"/>
              </w:rPr>
              <w:t>PSE 2</w:t>
            </w:r>
          </w:p>
        </w:tc>
        <w:tc>
          <w:tcPr>
            <w:tcW w:w="313" w:type="pct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6B93A3" w14:textId="32278D2C" w:rsidR="00656472" w:rsidRPr="0025760C" w:rsidRDefault="00B91B31" w:rsidP="00B21E0D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576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1" w:type="pct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0BD459" w14:textId="1033F7C0" w:rsidR="00656472" w:rsidRPr="0025760C" w:rsidRDefault="0025760C" w:rsidP="00B21E0D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5760C">
              <w:rPr>
                <w:rFonts w:ascii="Times New Roman" w:hAnsi="Times New Roman" w:cs="Times New Roman"/>
                <w:sz w:val="24"/>
                <w:szCs w:val="24"/>
              </w:rPr>
              <w:t>Rafraichissement du PCS</w:t>
            </w:r>
          </w:p>
        </w:tc>
        <w:tc>
          <w:tcPr>
            <w:tcW w:w="1183" w:type="pct"/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DDFED3" w14:textId="77777777" w:rsidR="00656472" w:rsidRPr="0063590F" w:rsidRDefault="00656472" w:rsidP="00B21E0D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fr-FR"/>
              </w:rPr>
            </w:pPr>
          </w:p>
        </w:tc>
        <w:tc>
          <w:tcPr>
            <w:tcW w:w="846" w:type="pct"/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85A9BD" w14:textId="77777777" w:rsidR="00656472" w:rsidRPr="0063590F" w:rsidRDefault="00656472" w:rsidP="00B21E0D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fr-FR"/>
              </w:rPr>
            </w:pPr>
          </w:p>
        </w:tc>
      </w:tr>
    </w:tbl>
    <w:p w14:paraId="770EB8A0" w14:textId="77777777" w:rsidR="00656472" w:rsidRPr="0063590F" w:rsidRDefault="00656472" w:rsidP="00656472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3590F">
        <w:rPr>
          <w:rFonts w:ascii="Wingdings" w:eastAsia="Times New Roman" w:hAnsi="Wingdings" w:cs="Times New Roman"/>
          <w:sz w:val="24"/>
          <w:szCs w:val="24"/>
          <w:lang w:eastAsia="fr-FR"/>
        </w:rPr>
        <w:t></w:t>
      </w:r>
      <w:r w:rsidRPr="0063590F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plus ou </w:t>
      </w:r>
      <w:proofErr w:type="spellStart"/>
      <w:r w:rsidRPr="0063590F">
        <w:rPr>
          <w:rFonts w:ascii="Times New Roman" w:eastAsia="Times New Roman" w:hAnsi="Times New Roman" w:cs="Times New Roman"/>
          <w:sz w:val="20"/>
          <w:szCs w:val="20"/>
          <w:lang w:eastAsia="fr-FR"/>
        </w:rPr>
        <w:t>moins value</w:t>
      </w:r>
      <w:proofErr w:type="spellEnd"/>
      <w:r w:rsidRPr="0063590F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par rapport à la solution de base</w:t>
      </w:r>
    </w:p>
    <w:p w14:paraId="0ACDDA0C" w14:textId="77777777" w:rsidR="00656472" w:rsidRPr="0063590F" w:rsidRDefault="00656472" w:rsidP="00656472">
      <w:pPr>
        <w:keepNext/>
        <w:spacing w:before="119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3590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lastRenderedPageBreak/>
        <w:t>Décision du maître d'ouvrage</w:t>
      </w:r>
    </w:p>
    <w:tbl>
      <w:tblPr>
        <w:tblW w:w="966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0"/>
        <w:gridCol w:w="1874"/>
        <w:gridCol w:w="1585"/>
        <w:gridCol w:w="1585"/>
        <w:gridCol w:w="3306"/>
        <w:gridCol w:w="960"/>
      </w:tblGrid>
      <w:tr w:rsidR="00656472" w:rsidRPr="0063590F" w14:paraId="34BD0F4F" w14:textId="77777777" w:rsidTr="007A150E">
        <w:trPr>
          <w:cantSplit/>
          <w:trHeight w:val="170"/>
          <w:tblCellSpacing w:w="0" w:type="dxa"/>
        </w:trPr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2C505" w14:textId="77777777" w:rsidR="00656472" w:rsidRPr="0063590F" w:rsidRDefault="00656472" w:rsidP="007A150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3590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Compte tenu de l'acceptation de la/des prestation(s) supplémentaires(s) éventuelles(s)</w:t>
            </w:r>
          </w:p>
        </w:tc>
      </w:tr>
      <w:tr w:rsidR="00656472" w:rsidRPr="0063590F" w14:paraId="409AA82C" w14:textId="77777777" w:rsidTr="007A150E">
        <w:trPr>
          <w:cantSplit/>
          <w:trHeight w:val="170"/>
          <w:tblCellSpacing w:w="0" w:type="dxa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0FE8" w14:textId="77777777" w:rsidR="00656472" w:rsidRPr="0063590F" w:rsidRDefault="00656472" w:rsidP="007A150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63590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</w:t>
            </w:r>
            <w:proofErr w:type="gramEnd"/>
            <w:r w:rsidRPr="0063590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°</w:t>
            </w:r>
          </w:p>
        </w:tc>
        <w:tc>
          <w:tcPr>
            <w:tcW w:w="34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7CC18B0" w14:textId="77777777" w:rsidR="00656472" w:rsidRPr="0063590F" w:rsidRDefault="00656472" w:rsidP="007A150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851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BDBF6DE" w14:textId="77777777" w:rsidR="00656472" w:rsidRPr="0063590F" w:rsidRDefault="00656472" w:rsidP="007A150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3590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 le montant du marché est arrêté à :</w:t>
            </w:r>
          </w:p>
        </w:tc>
      </w:tr>
      <w:tr w:rsidR="00656472" w:rsidRPr="0063590F" w14:paraId="260DE051" w14:textId="77777777" w:rsidTr="007A150E">
        <w:trPr>
          <w:trHeight w:val="170"/>
          <w:tblCellSpacing w:w="0" w:type="dxa"/>
        </w:trPr>
        <w:tc>
          <w:tcPr>
            <w:tcW w:w="539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D1CC0A" w14:textId="77777777" w:rsidR="00656472" w:rsidRPr="0063590F" w:rsidRDefault="00656472" w:rsidP="007A150E">
            <w:pPr>
              <w:keepNext/>
              <w:numPr>
                <w:ilvl w:val="0"/>
                <w:numId w:val="19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3590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Montant hors TVA</w:t>
            </w:r>
            <w:r w:rsidRPr="00635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8D5448" w14:textId="77777777" w:rsidR="00656472" w:rsidRPr="0063590F" w:rsidRDefault="00656472" w:rsidP="007A150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E70DEB" w14:textId="77777777" w:rsidR="00656472" w:rsidRPr="0063590F" w:rsidRDefault="00656472" w:rsidP="007A150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656472" w:rsidRPr="0063590F" w14:paraId="2404D85E" w14:textId="77777777" w:rsidTr="007A150E">
        <w:trPr>
          <w:trHeight w:val="170"/>
          <w:tblCellSpacing w:w="0" w:type="dxa"/>
        </w:trPr>
        <w:tc>
          <w:tcPr>
            <w:tcW w:w="539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F1517" w14:textId="77777777" w:rsidR="00656472" w:rsidRPr="0063590F" w:rsidRDefault="00656472" w:rsidP="007A150E">
            <w:pPr>
              <w:keepNext/>
              <w:numPr>
                <w:ilvl w:val="0"/>
                <w:numId w:val="20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3590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TVA</w:t>
            </w:r>
          </w:p>
        </w:tc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88B226" w14:textId="77777777" w:rsidR="00656472" w:rsidRPr="0063590F" w:rsidRDefault="00656472" w:rsidP="007A150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274EBF" w14:textId="77777777" w:rsidR="00656472" w:rsidRPr="0063590F" w:rsidRDefault="00656472" w:rsidP="007A150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656472" w:rsidRPr="0063590F" w14:paraId="040BEBE3" w14:textId="77777777" w:rsidTr="007A150E">
        <w:trPr>
          <w:trHeight w:val="170"/>
          <w:tblCellSpacing w:w="0" w:type="dxa"/>
        </w:trPr>
        <w:tc>
          <w:tcPr>
            <w:tcW w:w="539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CCB88" w14:textId="77777777" w:rsidR="00656472" w:rsidRPr="0063590F" w:rsidRDefault="00656472" w:rsidP="007A150E">
            <w:pPr>
              <w:numPr>
                <w:ilvl w:val="0"/>
                <w:numId w:val="21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3590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Montant TVA incluse :</w:t>
            </w:r>
          </w:p>
        </w:tc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591C2F" w14:textId="77777777" w:rsidR="00656472" w:rsidRPr="0063590F" w:rsidRDefault="00656472" w:rsidP="007A150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B39F9" w14:textId="77777777" w:rsidR="00656472" w:rsidRPr="0063590F" w:rsidRDefault="00656472" w:rsidP="007A150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656472" w:rsidRPr="0063590F" w14:paraId="40A28406" w14:textId="77777777" w:rsidTr="007A150E">
        <w:trPr>
          <w:trHeight w:val="170"/>
          <w:tblCellSpacing w:w="0" w:type="dxa"/>
        </w:trPr>
        <w:tc>
          <w:tcPr>
            <w:tcW w:w="222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6907E" w14:textId="77777777" w:rsidR="00656472" w:rsidRPr="0063590F" w:rsidRDefault="00656472" w:rsidP="007A150E">
            <w:pPr>
              <w:keepNext/>
              <w:spacing w:after="12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21" w:name="_Hlk211606785"/>
            <w:r w:rsidRPr="0063590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Arrêté en lettres à</w:t>
            </w:r>
          </w:p>
        </w:tc>
        <w:tc>
          <w:tcPr>
            <w:tcW w:w="647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61D79C" w14:textId="77777777" w:rsidR="00656472" w:rsidRPr="0063590F" w:rsidRDefault="00656472" w:rsidP="007A150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97175" w14:textId="77777777" w:rsidR="00656472" w:rsidRPr="0063590F" w:rsidRDefault="00656472" w:rsidP="007A150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656472" w:rsidRPr="0063590F" w14:paraId="3C25CF63" w14:textId="77777777" w:rsidTr="007A150E">
        <w:trPr>
          <w:trHeight w:val="170"/>
          <w:tblCellSpacing w:w="0" w:type="dxa"/>
        </w:trPr>
        <w:tc>
          <w:tcPr>
            <w:tcW w:w="8700" w:type="dxa"/>
            <w:gridSpan w:val="5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FB0F3" w14:textId="77777777" w:rsidR="00656472" w:rsidRPr="0063590F" w:rsidRDefault="00656472" w:rsidP="007A150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30241ACB" w14:textId="77777777" w:rsidR="00656472" w:rsidRPr="0063590F" w:rsidRDefault="00656472" w:rsidP="007A150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24A048" w14:textId="77777777" w:rsidR="00656472" w:rsidRPr="0063590F" w:rsidRDefault="00656472" w:rsidP="007A150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59660D72" w14:textId="77777777" w:rsidR="00033F15" w:rsidRDefault="00033F15" w:rsidP="00033F15">
      <w:pPr>
        <w:autoSpaceDE w:val="0"/>
        <w:autoSpaceDN w:val="0"/>
        <w:adjustRightInd w:val="0"/>
        <w:rPr>
          <w:rFonts w:ascii="Arial" w:hAnsi="Arial" w:cs="Arial"/>
          <w:b/>
          <w:bCs/>
          <w:caps/>
        </w:rPr>
      </w:pPr>
    </w:p>
    <w:bookmarkEnd w:id="21"/>
    <w:p w14:paraId="4C340CD6" w14:textId="5176E618" w:rsidR="00033F15" w:rsidRPr="00033F15" w:rsidRDefault="00033F15" w:rsidP="00033F1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</w:pPr>
      <w:r w:rsidRPr="00033F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Valorisation des CEE</w:t>
      </w:r>
    </w:p>
    <w:p w14:paraId="07266708" w14:textId="2E0DAA14" w:rsidR="00033F15" w:rsidRPr="00033F15" w:rsidRDefault="00033F15" w:rsidP="00033F1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3F15">
        <w:rPr>
          <w:rFonts w:ascii="Times New Roman" w:eastAsia="Times New Roman" w:hAnsi="Times New Roman" w:cs="Times New Roman"/>
          <w:sz w:val="24"/>
          <w:szCs w:val="24"/>
          <w:lang w:eastAsia="fr-FR"/>
        </w:rPr>
        <w:t>L’obtention des CEE pour lesquels je m'engage / nous nous engageons, représente une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033F15">
        <w:rPr>
          <w:rFonts w:ascii="Times New Roman" w:eastAsia="Times New Roman" w:hAnsi="Times New Roman" w:cs="Times New Roman"/>
          <w:sz w:val="24"/>
          <w:szCs w:val="24"/>
          <w:lang w:eastAsia="fr-FR"/>
        </w:rPr>
        <w:t>valorisation, venant en diminution du prix de l’offre, égale à :</w:t>
      </w:r>
    </w:p>
    <w:p w14:paraId="5215F066" w14:textId="77777777" w:rsidR="00033F15" w:rsidRPr="00033F15" w:rsidRDefault="00033F15" w:rsidP="00033F1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3F1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Montant forfaitaire d’économie d’énergie en kWh </w:t>
      </w:r>
      <w:proofErr w:type="spellStart"/>
      <w:r w:rsidRPr="00033F15">
        <w:rPr>
          <w:rFonts w:ascii="Times New Roman" w:eastAsia="Times New Roman" w:hAnsi="Times New Roman" w:cs="Times New Roman"/>
          <w:sz w:val="24"/>
          <w:szCs w:val="24"/>
          <w:lang w:eastAsia="fr-FR"/>
        </w:rPr>
        <w:t>cumac</w:t>
      </w:r>
      <w:proofErr w:type="spellEnd"/>
      <w:r w:rsidRPr="00033F15">
        <w:rPr>
          <w:rFonts w:ascii="Times New Roman" w:eastAsia="Times New Roman" w:hAnsi="Times New Roman" w:cs="Times New Roman"/>
          <w:sz w:val="24"/>
          <w:szCs w:val="24"/>
          <w:lang w:eastAsia="fr-FR"/>
        </w:rPr>
        <w:t> : ………………………….</w:t>
      </w:r>
    </w:p>
    <w:p w14:paraId="2EB45990" w14:textId="77777777" w:rsidR="00033F15" w:rsidRPr="00033F15" w:rsidRDefault="00033F15" w:rsidP="00033F1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3F1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Co : …………………. </w:t>
      </w:r>
      <w:proofErr w:type="gramStart"/>
      <w:r w:rsidRPr="00033F15">
        <w:rPr>
          <w:rFonts w:ascii="Times New Roman" w:eastAsia="Times New Roman" w:hAnsi="Times New Roman" w:cs="Times New Roman"/>
          <w:sz w:val="24"/>
          <w:szCs w:val="24"/>
          <w:lang w:eastAsia="fr-FR"/>
        </w:rPr>
        <w:t>c</w:t>
      </w:r>
      <w:proofErr w:type="gramEnd"/>
      <w:r w:rsidRPr="00033F1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€/kWh </w:t>
      </w:r>
      <w:proofErr w:type="spellStart"/>
      <w:r w:rsidRPr="00033F15">
        <w:rPr>
          <w:rFonts w:ascii="Times New Roman" w:eastAsia="Times New Roman" w:hAnsi="Times New Roman" w:cs="Times New Roman"/>
          <w:sz w:val="24"/>
          <w:szCs w:val="24"/>
          <w:lang w:eastAsia="fr-FR"/>
        </w:rPr>
        <w:t>cumac</w:t>
      </w:r>
      <w:proofErr w:type="spellEnd"/>
    </w:p>
    <w:p w14:paraId="57DCC15A" w14:textId="77777777" w:rsidR="00033F15" w:rsidRPr="00033F15" w:rsidRDefault="00033F15" w:rsidP="00033F1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3F1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V :  ……………………c€/kWh </w:t>
      </w:r>
      <w:proofErr w:type="spellStart"/>
      <w:r w:rsidRPr="00033F15">
        <w:rPr>
          <w:rFonts w:ascii="Times New Roman" w:eastAsia="Times New Roman" w:hAnsi="Times New Roman" w:cs="Times New Roman"/>
          <w:sz w:val="24"/>
          <w:szCs w:val="24"/>
          <w:lang w:eastAsia="fr-FR"/>
        </w:rPr>
        <w:t>cumac</w:t>
      </w:r>
      <w:proofErr w:type="spellEnd"/>
    </w:p>
    <w:p w14:paraId="63F0FE7E" w14:textId="3B4265F2" w:rsidR="00033F15" w:rsidRPr="00033F15" w:rsidRDefault="00033F15" w:rsidP="00033F1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3F15">
        <w:rPr>
          <w:rFonts w:ascii="Times New Roman" w:eastAsia="Times New Roman" w:hAnsi="Times New Roman" w:cs="Times New Roman"/>
          <w:sz w:val="24"/>
          <w:szCs w:val="24"/>
          <w:lang w:eastAsia="fr-FR"/>
        </w:rPr>
        <w:t>Montant valorisation des CEE en € : …………</w:t>
      </w:r>
      <w:proofErr w:type="gramStart"/>
      <w:r w:rsidRPr="00033F15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…….</w:t>
      </w:r>
      <w:proofErr w:type="gramEnd"/>
      <w:r w:rsidRPr="00033F15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tbl>
      <w:tblPr>
        <w:tblW w:w="966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24"/>
        <w:gridCol w:w="6476"/>
        <w:gridCol w:w="960"/>
      </w:tblGrid>
      <w:tr w:rsidR="00B91B31" w:rsidRPr="00B91B31" w14:paraId="0C479BF9" w14:textId="77777777" w:rsidTr="00C2065C">
        <w:trPr>
          <w:trHeight w:val="170"/>
          <w:tblCellSpacing w:w="0" w:type="dxa"/>
        </w:trPr>
        <w:tc>
          <w:tcPr>
            <w:tcW w:w="222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E97032" w14:textId="77777777" w:rsidR="00B91B31" w:rsidRPr="00B91B31" w:rsidRDefault="00B91B31" w:rsidP="00B91B31">
            <w:pPr>
              <w:pStyle w:val="Sansinterligne"/>
              <w:rPr>
                <w:rFonts w:ascii="Times New Roman" w:hAnsi="Times New Roman" w:cs="Times New Roman"/>
                <w:lang w:eastAsia="fr-FR"/>
              </w:rPr>
            </w:pPr>
            <w:r w:rsidRPr="00B91B31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Arrêté en lettres à</w:t>
            </w:r>
          </w:p>
        </w:tc>
        <w:tc>
          <w:tcPr>
            <w:tcW w:w="647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82071B" w14:textId="77777777" w:rsidR="00B91B31" w:rsidRPr="00B91B31" w:rsidRDefault="00B91B31" w:rsidP="00B91B31">
            <w:pPr>
              <w:spacing w:before="238" w:after="100" w:afterAutospacing="1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576197" w14:textId="77777777" w:rsidR="00B91B31" w:rsidRPr="00B91B31" w:rsidRDefault="00B91B31" w:rsidP="00B91B31">
            <w:pPr>
              <w:spacing w:before="238" w:after="100" w:afterAutospacing="1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B91B31" w:rsidRPr="00B91B31" w14:paraId="6C929E7D" w14:textId="77777777" w:rsidTr="00C2065C">
        <w:trPr>
          <w:trHeight w:val="170"/>
          <w:tblCellSpacing w:w="0" w:type="dxa"/>
        </w:trPr>
        <w:tc>
          <w:tcPr>
            <w:tcW w:w="8700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CB2617" w14:textId="77777777" w:rsidR="00B91B31" w:rsidRPr="00B91B31" w:rsidRDefault="00B91B31" w:rsidP="00B91B31">
            <w:pPr>
              <w:spacing w:before="238" w:after="100" w:afterAutospacing="1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80F70E" w14:textId="77777777" w:rsidR="00B91B31" w:rsidRPr="00B91B31" w:rsidRDefault="00B91B31" w:rsidP="00B91B31">
            <w:pPr>
              <w:spacing w:before="238" w:after="100" w:afterAutospacing="1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68E46E78" w14:textId="57926915" w:rsidR="00916D07" w:rsidRPr="00923AC1" w:rsidRDefault="00916D07" w:rsidP="00916D07">
      <w:pPr>
        <w:spacing w:before="238" w:after="100" w:afterAutospacing="1" w:line="240" w:lineRule="auto"/>
        <w:ind w:left="-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 w:rsidRPr="00923AC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2-2. Montant sous-traité</w:t>
      </w:r>
    </w:p>
    <w:p w14:paraId="1E6ED241" w14:textId="02B9D57B" w:rsidR="00916D07" w:rsidRPr="00916D07" w:rsidRDefault="00916D07" w:rsidP="00F52951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</w:t>
      </w:r>
      <w:r w:rsidR="00923AC1"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 liquidée.</w:t>
      </w:r>
    </w:p>
    <w:p w14:paraId="1C84C73B" w14:textId="77777777" w:rsidR="00916D07" w:rsidRPr="00916D07" w:rsidRDefault="00916D07" w:rsidP="00F52951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CDBDE14" w14:textId="3125999A" w:rsidR="00916D07" w:rsidRPr="00916D07" w:rsidRDefault="00916D07" w:rsidP="00B91B31">
      <w:pPr>
        <w:keepNext/>
        <w:spacing w:before="60"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lastRenderedPageBreak/>
        <w:t>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23A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Entreprise</w:t>
      </w: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 unique</w:t>
      </w:r>
    </w:p>
    <w:p w14:paraId="09E36F39" w14:textId="77777777" w:rsidR="00916D07" w:rsidRPr="00916D07" w:rsidRDefault="00916D07" w:rsidP="00B91B31">
      <w:pPr>
        <w:keepNext/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Le montant total des prestations sous-traitées conformément à ces formulaires annexés est de :</w:t>
      </w:r>
    </w:p>
    <w:tbl>
      <w:tblPr>
        <w:tblW w:w="9870" w:type="dxa"/>
        <w:tblCellSpacing w:w="0" w:type="dxa"/>
        <w:tblInd w:w="720" w:type="dxa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1"/>
        <w:gridCol w:w="5103"/>
        <w:gridCol w:w="1376"/>
      </w:tblGrid>
      <w:tr w:rsidR="007A150E" w:rsidRPr="00656472" w14:paraId="58D82642" w14:textId="77777777" w:rsidTr="007A150E">
        <w:trPr>
          <w:cantSplit/>
          <w:tblCellSpacing w:w="0" w:type="dxa"/>
        </w:trPr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267B9" w14:textId="77777777" w:rsidR="007A150E" w:rsidRPr="00656472" w:rsidRDefault="007A150E" w:rsidP="00B91B31">
            <w:pPr>
              <w:keepNext/>
              <w:numPr>
                <w:ilvl w:val="0"/>
                <w:numId w:val="22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564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Montant hors TVA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F1FF8B" w14:textId="77777777" w:rsidR="007A150E" w:rsidRPr="00656472" w:rsidRDefault="007A150E" w:rsidP="00B91B31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7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56171" w14:textId="77777777" w:rsidR="007A150E" w:rsidRPr="00656472" w:rsidRDefault="007A150E" w:rsidP="00B91B3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2C23D83A" w14:textId="77777777" w:rsidR="00916D07" w:rsidRPr="00916D07" w:rsidRDefault="00916D07" w:rsidP="00B91B31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Les déclarations (article R2193-1 du CCP) des sous-traitants recensés dans les formulaires annexés, sont jointes au présent acte d'engagement.</w:t>
      </w:r>
    </w:p>
    <w:p w14:paraId="54C300EF" w14:textId="77777777" w:rsidR="00656472" w:rsidRPr="00656472" w:rsidRDefault="00916D07" w:rsidP="00B91B31">
      <w:pPr>
        <w:pStyle w:val="NormalWeb"/>
        <w:keepNext/>
        <w:spacing w:before="60" w:beforeAutospacing="0" w:after="0"/>
        <w:ind w:left="-284"/>
      </w:pPr>
      <w:r w:rsidRPr="00916D07">
        <w:rPr>
          <w:rFonts w:ascii="Wingdings" w:hAnsi="Wingdings"/>
          <w:sz w:val="36"/>
          <w:szCs w:val="36"/>
        </w:rPr>
        <w:t></w:t>
      </w:r>
      <w:r w:rsidRPr="00916D07">
        <w:t xml:space="preserve"> </w:t>
      </w:r>
      <w:r w:rsidR="00656472" w:rsidRPr="00656472">
        <w:rPr>
          <w:b/>
          <w:bCs/>
          <w:u w:val="single"/>
        </w:rPr>
        <w:t>Groupement solidaire</w:t>
      </w:r>
    </w:p>
    <w:p w14:paraId="5807B6F3" w14:textId="77777777" w:rsidR="00656472" w:rsidRPr="00656472" w:rsidRDefault="00656472" w:rsidP="00B91B31">
      <w:pPr>
        <w:keepNext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56472">
        <w:rPr>
          <w:rFonts w:ascii="Times New Roman" w:eastAsia="Times New Roman" w:hAnsi="Times New Roman" w:cs="Times New Roman"/>
          <w:sz w:val="24"/>
          <w:szCs w:val="24"/>
          <w:lang w:eastAsia="fr-FR"/>
        </w:rPr>
        <w:t>Le montant total des prestations sous-traitées conformément à ces formulaires annexés est de :</w:t>
      </w:r>
    </w:p>
    <w:tbl>
      <w:tblPr>
        <w:tblW w:w="9870" w:type="dxa"/>
        <w:tblCellSpacing w:w="0" w:type="dxa"/>
        <w:tblInd w:w="720" w:type="dxa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1"/>
        <w:gridCol w:w="5103"/>
        <w:gridCol w:w="1376"/>
      </w:tblGrid>
      <w:tr w:rsidR="00656472" w:rsidRPr="00656472" w14:paraId="6D8B0200" w14:textId="77777777" w:rsidTr="007A150E">
        <w:trPr>
          <w:cantSplit/>
          <w:tblCellSpacing w:w="0" w:type="dxa"/>
        </w:trPr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027839" w14:textId="77777777" w:rsidR="00656472" w:rsidRPr="00656472" w:rsidRDefault="00656472" w:rsidP="00B91B31">
            <w:pPr>
              <w:keepNext/>
              <w:numPr>
                <w:ilvl w:val="0"/>
                <w:numId w:val="22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5647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Montant hors TVA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8CAE46B" w14:textId="77777777" w:rsidR="00656472" w:rsidRPr="00656472" w:rsidRDefault="00656472" w:rsidP="00B91B31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7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A9C22C" w14:textId="77777777" w:rsidR="00656472" w:rsidRPr="00656472" w:rsidRDefault="00656472" w:rsidP="00B91B3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08D8A90C" w14:textId="77777777" w:rsidR="00656472" w:rsidRPr="00656472" w:rsidRDefault="00656472" w:rsidP="00B91B3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56472">
        <w:rPr>
          <w:rFonts w:ascii="Times New Roman" w:eastAsia="Times New Roman" w:hAnsi="Times New Roman" w:cs="Times New Roman"/>
          <w:sz w:val="24"/>
          <w:szCs w:val="24"/>
          <w:lang w:eastAsia="fr-FR"/>
        </w:rPr>
        <w:t>Les déclarations (article R.2193-1 du CCP) des sous-traitants recensés dans les formulaires annexés, sont jointes au présent acte d'engagement.</w:t>
      </w:r>
    </w:p>
    <w:p w14:paraId="6D30F443" w14:textId="0FA1FEF6" w:rsidR="007A150E" w:rsidRPr="00656472" w:rsidRDefault="007A150E" w:rsidP="00B91B31">
      <w:pPr>
        <w:pStyle w:val="NormalWeb"/>
        <w:keepNext/>
        <w:spacing w:before="60" w:beforeAutospacing="0" w:after="0"/>
        <w:ind w:left="-284"/>
      </w:pPr>
      <w:r w:rsidRPr="00916D07">
        <w:rPr>
          <w:rFonts w:ascii="Wingdings" w:hAnsi="Wingdings"/>
          <w:sz w:val="36"/>
          <w:szCs w:val="36"/>
        </w:rPr>
        <w:t></w:t>
      </w:r>
      <w:r w:rsidRPr="00916D07">
        <w:t xml:space="preserve"> </w:t>
      </w:r>
      <w:r w:rsidRPr="00656472">
        <w:rPr>
          <w:b/>
          <w:bCs/>
          <w:u w:val="single"/>
        </w:rPr>
        <w:t xml:space="preserve">Groupement </w:t>
      </w:r>
      <w:r>
        <w:rPr>
          <w:b/>
          <w:bCs/>
          <w:u w:val="single"/>
        </w:rPr>
        <w:t>conjoint</w:t>
      </w:r>
    </w:p>
    <w:p w14:paraId="6B8011CA" w14:textId="77777777" w:rsidR="00916D07" w:rsidRDefault="00916D07" w:rsidP="00B91B31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Le montant total des prestations sous-traitées conformément à ces formulaires annexés est de :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3"/>
        <w:gridCol w:w="6090"/>
      </w:tblGrid>
      <w:tr w:rsidR="00923AC1" w14:paraId="543CA288" w14:textId="77777777" w:rsidTr="00923AC1">
        <w:tc>
          <w:tcPr>
            <w:tcW w:w="1640" w:type="pct"/>
            <w:shd w:val="clear" w:color="auto" w:fill="BFBFBF" w:themeFill="background1" w:themeFillShade="BF"/>
          </w:tcPr>
          <w:p w14:paraId="2B375511" w14:textId="77777777" w:rsidR="00923AC1" w:rsidRPr="00916D07" w:rsidRDefault="00923AC1" w:rsidP="007A150E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N° du cotraitant</w:t>
            </w:r>
          </w:p>
        </w:tc>
        <w:tc>
          <w:tcPr>
            <w:tcW w:w="3360" w:type="pct"/>
            <w:shd w:val="clear" w:color="auto" w:fill="BFBFBF" w:themeFill="background1" w:themeFillShade="BF"/>
          </w:tcPr>
          <w:p w14:paraId="04C72933" w14:textId="77777777" w:rsidR="00923AC1" w:rsidRPr="00916D07" w:rsidRDefault="00923AC1" w:rsidP="007A15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Montant hors TVA</w:t>
            </w:r>
          </w:p>
        </w:tc>
      </w:tr>
      <w:tr w:rsidR="00923AC1" w14:paraId="47CD7A2A" w14:textId="77777777" w:rsidTr="00923AC1">
        <w:tc>
          <w:tcPr>
            <w:tcW w:w="1640" w:type="pct"/>
            <w:shd w:val="clear" w:color="auto" w:fill="F2F2F2" w:themeFill="background1" w:themeFillShade="F2"/>
          </w:tcPr>
          <w:p w14:paraId="35340DFA" w14:textId="77777777" w:rsidR="00923AC1" w:rsidRPr="00916D07" w:rsidRDefault="00923AC1" w:rsidP="007A15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360" w:type="pct"/>
            <w:shd w:val="clear" w:color="auto" w:fill="F2F2F2" w:themeFill="background1" w:themeFillShade="F2"/>
          </w:tcPr>
          <w:p w14:paraId="2909101B" w14:textId="77777777" w:rsidR="00923AC1" w:rsidRPr="00916D07" w:rsidRDefault="00923AC1" w:rsidP="007A15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23AC1" w14:paraId="0F53D709" w14:textId="77777777" w:rsidTr="00923AC1">
        <w:tc>
          <w:tcPr>
            <w:tcW w:w="1640" w:type="pct"/>
            <w:shd w:val="clear" w:color="auto" w:fill="F2F2F2" w:themeFill="background1" w:themeFillShade="F2"/>
          </w:tcPr>
          <w:p w14:paraId="30D46557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360" w:type="pct"/>
            <w:shd w:val="clear" w:color="auto" w:fill="F2F2F2" w:themeFill="background1" w:themeFillShade="F2"/>
          </w:tcPr>
          <w:p w14:paraId="5F408A67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23AC1" w14:paraId="7C1B92AE" w14:textId="77777777" w:rsidTr="00923AC1">
        <w:tc>
          <w:tcPr>
            <w:tcW w:w="1640" w:type="pct"/>
            <w:shd w:val="clear" w:color="auto" w:fill="F2F2F2" w:themeFill="background1" w:themeFillShade="F2"/>
          </w:tcPr>
          <w:p w14:paraId="1E6D36A9" w14:textId="7AF25DAD" w:rsidR="00923AC1" w:rsidRPr="00916D07" w:rsidRDefault="00656472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3360" w:type="pct"/>
            <w:shd w:val="clear" w:color="auto" w:fill="F2F2F2" w:themeFill="background1" w:themeFillShade="F2"/>
          </w:tcPr>
          <w:p w14:paraId="5ED6A252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23AC1" w14:paraId="67AC5F42" w14:textId="77777777" w:rsidTr="00923AC1">
        <w:tc>
          <w:tcPr>
            <w:tcW w:w="1640" w:type="pct"/>
          </w:tcPr>
          <w:p w14:paraId="54491054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3360" w:type="pct"/>
          </w:tcPr>
          <w:p w14:paraId="12043DA9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5ACF4E14" w14:textId="77777777" w:rsidR="00916D07" w:rsidRPr="00916D07" w:rsidRDefault="00916D07" w:rsidP="00916D07">
      <w:pPr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Les déclarations (article R2193-1 du CCP) des sous-traitants recensés dans les formulaires annexés, sont jointes au présent acte d'engagement.</w:t>
      </w:r>
    </w:p>
    <w:p w14:paraId="5DF32CB5" w14:textId="77777777" w:rsidR="00916D07" w:rsidRPr="00916D07" w:rsidRDefault="00916D07" w:rsidP="00916D07">
      <w:pPr>
        <w:shd w:val="clear" w:color="auto" w:fill="CCCCCC"/>
        <w:spacing w:before="601" w:after="238" w:line="240" w:lineRule="auto"/>
        <w:ind w:left="-284"/>
        <w:jc w:val="both"/>
        <w:outlineLvl w:val="0"/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</w:pPr>
      <w:r w:rsidRPr="00916D07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 xml:space="preserve">ARTICLE 3. DUREE DU MARCHE ET DELAIS D’EXECUTION </w:t>
      </w:r>
    </w:p>
    <w:p w14:paraId="6D5F36C5" w14:textId="77777777" w:rsidR="00923AC1" w:rsidRPr="00B90CC4" w:rsidRDefault="00923AC1" w:rsidP="00923AC1">
      <w:pPr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 w:rsidRPr="00B90CC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3-1. Période de préparation</w:t>
      </w:r>
    </w:p>
    <w:p w14:paraId="1FBF42F4" w14:textId="77777777" w:rsidR="00923AC1" w:rsidRPr="00B90CC4" w:rsidRDefault="00923AC1" w:rsidP="00923AC1">
      <w:pPr>
        <w:pStyle w:val="Paragraphe"/>
      </w:pPr>
      <w:r w:rsidRPr="00B90CC4">
        <w:t xml:space="preserve">Par dérogation à l'article 18.1.1 du CCAG, le délai de la période de préparation </w:t>
      </w:r>
      <w:r w:rsidRPr="00B90CC4">
        <w:rPr>
          <w:b/>
        </w:rPr>
        <w:t>d'un lot</w:t>
      </w:r>
      <w:r w:rsidRPr="00B90CC4">
        <w:t xml:space="preserve"> part de la date de la notification du marché.</w:t>
      </w:r>
    </w:p>
    <w:p w14:paraId="3B482D5A" w14:textId="0FBFB705" w:rsidR="00923AC1" w:rsidRPr="00B65C6B" w:rsidRDefault="00923AC1" w:rsidP="00923AC1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90C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Par dérogation à l'article 28.1 du CCAG, ce délai est 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fixé à 30 jours.</w:t>
      </w:r>
    </w:p>
    <w:p w14:paraId="71C158C9" w14:textId="77777777" w:rsidR="00923AC1" w:rsidRPr="00B65C6B" w:rsidRDefault="00923AC1" w:rsidP="00923AC1">
      <w:pPr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bookmarkStart w:id="22" w:name="A3A_1_p2B_a"/>
      <w:bookmarkEnd w:id="22"/>
      <w:r w:rsidRPr="00B65C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3-2. Délai d'exécution des travaux</w:t>
      </w:r>
    </w:p>
    <w:p w14:paraId="21780E88" w14:textId="20403D94" w:rsidR="00923AC1" w:rsidRPr="00B65C6B" w:rsidRDefault="00923AC1" w:rsidP="00923AC1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23" w:name="A3A_2B_p1I_a"/>
      <w:bookmarkEnd w:id="23"/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délai d'exécution des travaux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de l'ensemble des lots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B43D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est </w:t>
      </w:r>
      <w:r w:rsidRPr="00B91B3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</w:t>
      </w:r>
      <w:r w:rsidR="00B91B31" w:rsidRPr="00B91B3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7 </w:t>
      </w:r>
      <w:r w:rsidRPr="00B91B31">
        <w:rPr>
          <w:rFonts w:ascii="Times New Roman" w:eastAsia="Times New Roman" w:hAnsi="Times New Roman" w:cs="Times New Roman"/>
          <w:sz w:val="24"/>
          <w:szCs w:val="24"/>
          <w:lang w:eastAsia="fr-FR"/>
        </w:rPr>
        <w:t>mois à compter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la date fixée par l'ordre de service qui prescrira de commencer l'exécution du/des premier(s) lot(s).</w:t>
      </w:r>
    </w:p>
    <w:p w14:paraId="15D24675" w14:textId="77777777" w:rsidR="00923AC1" w:rsidRPr="00B65C6B" w:rsidRDefault="00923AC1" w:rsidP="00923AC1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délai d'exécution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propre au lot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lequel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je m'engage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/ 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 nous engageons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sera déterminé dans les conditions stipulées à </w:t>
      </w:r>
      <w:r w:rsidRPr="00C42AC4">
        <w:rPr>
          <w:rFonts w:ascii="Times New Roman" w:eastAsia="Times New Roman" w:hAnsi="Times New Roman" w:cs="Times New Roman"/>
          <w:sz w:val="24"/>
          <w:szCs w:val="24"/>
          <w:lang w:eastAsia="fr-FR"/>
        </w:rPr>
        <w:t>l'article 4-1 du CCAP sur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la base du calendrier prévisionnel annexé au présent acte d'engagement.</w:t>
      </w:r>
    </w:p>
    <w:p w14:paraId="3EE5C22F" w14:textId="77777777" w:rsidR="00923AC1" w:rsidRPr="00B65C6B" w:rsidRDefault="00923AC1" w:rsidP="00923AC1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L'ordre de service prescrivant de commencer l'ensemble des travaux sera notifié à chaque entreprise titulaire d'un lot.</w:t>
      </w:r>
    </w:p>
    <w:p w14:paraId="0F574A16" w14:textId="77777777" w:rsidR="00923AC1" w:rsidRPr="00B65C6B" w:rsidRDefault="00923AC1" w:rsidP="00923AC1">
      <w:pPr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 w:rsidRPr="00B65C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3-3. Délai(s) distinct(s)</w:t>
      </w:r>
    </w:p>
    <w:p w14:paraId="22C1ECA2" w14:textId="3E00A0C3" w:rsidR="00923AC1" w:rsidRDefault="00923AC1" w:rsidP="00923AC1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Sans objet.</w:t>
      </w:r>
    </w:p>
    <w:p w14:paraId="68B8107C" w14:textId="77777777" w:rsidR="007A150E" w:rsidRDefault="007A150E">
      <w:pPr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</w:pPr>
      <w:r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br w:type="page"/>
      </w:r>
    </w:p>
    <w:p w14:paraId="06E33B93" w14:textId="21A24183" w:rsidR="00916D07" w:rsidRPr="00916D07" w:rsidRDefault="00916D07" w:rsidP="00916D07">
      <w:pPr>
        <w:shd w:val="clear" w:color="auto" w:fill="CCCCCC"/>
        <w:spacing w:before="601" w:after="238" w:line="240" w:lineRule="auto"/>
        <w:ind w:left="-284"/>
        <w:jc w:val="both"/>
        <w:outlineLvl w:val="0"/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</w:pPr>
      <w:r w:rsidRPr="00916D07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lastRenderedPageBreak/>
        <w:t>ARTICLE 4. PAIEMENTS</w:t>
      </w:r>
      <w:r w:rsidR="009370D3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 xml:space="preserve"> ET AVANCE</w:t>
      </w:r>
    </w:p>
    <w:p w14:paraId="567138A3" w14:textId="2F504828" w:rsidR="00916D07" w:rsidRDefault="00916D07" w:rsidP="00916D07">
      <w:pPr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modalités du règlement des comptes du marché sont </w:t>
      </w:r>
      <w:r w:rsidRPr="00EA3E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spécifiées à l'article </w:t>
      </w:r>
      <w:r w:rsidR="00923AC1" w:rsidRPr="00EA3EDC">
        <w:rPr>
          <w:rFonts w:ascii="Times New Roman" w:eastAsia="Times New Roman" w:hAnsi="Times New Roman" w:cs="Times New Roman"/>
          <w:sz w:val="24"/>
          <w:szCs w:val="24"/>
          <w:lang w:eastAsia="fr-FR"/>
        </w:rPr>
        <w:t>3</w:t>
      </w:r>
      <w:r w:rsidRPr="00EA3EDC">
        <w:rPr>
          <w:rFonts w:ascii="Times New Roman" w:eastAsia="Times New Roman" w:hAnsi="Times New Roman" w:cs="Times New Roman"/>
          <w:sz w:val="24"/>
          <w:szCs w:val="24"/>
          <w:lang w:eastAsia="fr-FR"/>
        </w:rPr>
        <w:t>-2 du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CCAP.</w:t>
      </w:r>
    </w:p>
    <w:p w14:paraId="5DCDCF51" w14:textId="2A5BE834" w:rsidR="009370D3" w:rsidRPr="00B65C6B" w:rsidRDefault="009370D3" w:rsidP="009370D3">
      <w:pPr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4</w:t>
      </w:r>
      <w:r w:rsidRPr="00B65C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1</w:t>
      </w:r>
      <w:r w:rsidRPr="00B65C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Paiements</w:t>
      </w:r>
    </w:p>
    <w:p w14:paraId="5096B4EF" w14:textId="03A3E4FE" w:rsidR="00916D07" w:rsidRPr="00916D07" w:rsidRDefault="00916D07" w:rsidP="00916D07">
      <w:pPr>
        <w:keepNext/>
        <w:spacing w:before="119"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916D07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="00923A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Entreprise</w:t>
      </w: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 unique</w:t>
      </w:r>
    </w:p>
    <w:p w14:paraId="0006A85A" w14:textId="730CD0A8" w:rsidR="00923AC1" w:rsidRPr="00916D07" w:rsidRDefault="00916D07" w:rsidP="00923AC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maître d'ouvrage se libérera des sommes dues au titre du présent marché en faisant porter le montant au crédit du compte </w:t>
      </w:r>
      <w:r w:rsidRPr="007A150E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(</w:t>
      </w:r>
      <w:r w:rsidRPr="007A150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u w:val="single"/>
          <w:lang w:eastAsia="fr-FR"/>
        </w:rPr>
        <w:t>joindre un RIB ou RIP</w:t>
      </w:r>
      <w:r w:rsidRPr="007A150E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)</w:t>
      </w:r>
      <w:r w:rsidRPr="00923AC1">
        <w:rPr>
          <w:rFonts w:ascii="Times New Roman" w:eastAsia="Times New Roman" w:hAnsi="Times New Roman" w:cs="Times New Roman"/>
          <w:lang w:eastAsia="fr-FR"/>
        </w:rPr>
        <w:t> 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tbl>
      <w:tblPr>
        <w:tblW w:w="0" w:type="auto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130"/>
      </w:tblGrid>
      <w:tr w:rsidR="00F52951" w:rsidRPr="00F52951" w14:paraId="19B51DB8" w14:textId="77777777" w:rsidTr="00816790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9478CF1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18F6C216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4D8072E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3C3CDA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1987AC3" w14:textId="77777777" w:rsidTr="00816790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5441C919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7ACCB931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E98956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C465787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4B5ABDD6" w14:textId="77777777" w:rsidTr="00816790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51AA3E77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B2B3AD8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47D26B8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204327CE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3A8FCC6A" w14:textId="77777777" w:rsidTr="00816790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33196D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507425EC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DF9F96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F9F098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0754FB2" w14:textId="77777777" w:rsidTr="00816790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39A1C62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E3B1F6F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D319C53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4346DC11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D168C64" w14:textId="77777777" w:rsidTr="00816790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F7F1921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49F41367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993F8B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9278B4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5EE34D22" w14:textId="77777777" w:rsidTr="00816790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0514A64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43AE1DC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61F76B0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6BD17E33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6D849D61" w14:textId="77777777" w:rsidTr="00816790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5112ECB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5E0F05E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61A92A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A35F9D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97DC16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4E2F30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910F4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03982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F0814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9B953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B77F4B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9B622D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120AA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2E716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12C0FE4B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E84B7B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4650E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FC5ACD7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4816ECC5" w14:textId="77777777" w:rsidTr="00816790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139673F3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DEADF5D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6879B1A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1B55DD49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4B1A4662" w14:textId="77777777" w:rsidTr="00816790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328624B3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5F3AA66A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0F23F8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E3DDC7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BFD85B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DC1CAF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4548B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1903072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35E38B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6721D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890BFF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9DEA89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3B6CBF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04C7D99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01F26506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441B604" w14:textId="77777777" w:rsidTr="00816790">
        <w:trPr>
          <w:trHeight w:hRule="exact" w:val="57"/>
        </w:trPr>
        <w:tc>
          <w:tcPr>
            <w:tcW w:w="965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A0B081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5F0DE7B6" w14:textId="77777777" w:rsidTr="00F5295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07F08DA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3275E24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F75BB1E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298502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846E0EB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22F9CE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7A2CB0C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B543446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8661BA6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03F8E5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143793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48D1661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3A06F5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CDB3571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09E00AD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88CB168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87EC456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23F041D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68DA387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2C7477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20D5667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4B893D9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80CAAEC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905F75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4EE11F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C339F9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37D8D63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2A5F7CA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41FDEA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5AD26C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EB4602C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8DA82AD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1D4091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E6D232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BE95AD1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dxa"/>
            <w:tcBorders>
              <w:left w:val="single" w:sz="2" w:space="0" w:color="auto"/>
              <w:right w:val="single" w:sz="2" w:space="0" w:color="auto"/>
            </w:tcBorders>
          </w:tcPr>
          <w:p w14:paraId="624DD5BF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E9A2ABC" w14:textId="77777777" w:rsidTr="00816790">
        <w:trPr>
          <w:trHeight w:hRule="exact" w:val="57"/>
        </w:trPr>
        <w:tc>
          <w:tcPr>
            <w:tcW w:w="965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7F1D77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41E8E7D6" w14:textId="77777777" w:rsidTr="00F5295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6B66333B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4AC83C78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EC49FEE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838739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8B6FA5E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EAF967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12BC3B8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700531E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281879C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E3C19C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2B4CFCA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D94479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C8AF8BF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</w:tcBorders>
            <w:shd w:val="clear" w:color="auto" w:fill="FFFFFF" w:themeFill="background1"/>
          </w:tcPr>
          <w:p w14:paraId="1A757428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dxa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6F5E1EC" w14:textId="77777777" w:rsidR="00F52951" w:rsidRPr="00F52951" w:rsidRDefault="00F52951" w:rsidP="00F529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52951" w:rsidRPr="00F52951" w14:paraId="66FC1AFA" w14:textId="77777777" w:rsidTr="00816790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1F12D31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943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3037C9E1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6748980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</w:tr>
    </w:tbl>
    <w:p w14:paraId="70A3E6FF" w14:textId="77777777" w:rsidR="00916D07" w:rsidRPr="00916D07" w:rsidRDefault="00916D07" w:rsidP="00923AC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5AE1C058" w14:textId="2962CF66" w:rsidR="00916D07" w:rsidRPr="00916D07" w:rsidRDefault="00916D07" w:rsidP="00916D07">
      <w:pPr>
        <w:keepNext/>
        <w:spacing w:before="119"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916D07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="009370D3" w:rsidRPr="009370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 solidaire à comptes séparés</w:t>
      </w:r>
    </w:p>
    <w:p w14:paraId="4214E23A" w14:textId="5FD9D844" w:rsidR="00923AC1" w:rsidRPr="00923AC1" w:rsidRDefault="00916D07" w:rsidP="00923AC1">
      <w:pPr>
        <w:keepNext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maître d'ouvrage se libérera des sommes dues au titre du présent marché en faisant porter le montant au crédit des comptes </w:t>
      </w:r>
      <w:r w:rsidRPr="007A150E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(</w:t>
      </w:r>
      <w:r w:rsidRPr="007A150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u w:val="single"/>
          <w:lang w:eastAsia="fr-FR"/>
        </w:rPr>
        <w:t>joindre un RIB ou RIP</w:t>
      </w:r>
      <w:r w:rsidRPr="007A150E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)</w:t>
      </w:r>
      <w:r w:rsidRPr="00923AC1">
        <w:rPr>
          <w:rFonts w:ascii="Times New Roman" w:eastAsia="Times New Roman" w:hAnsi="Times New Roman" w:cs="Times New Roman"/>
          <w:lang w:eastAsia="fr-FR"/>
        </w:rPr>
        <w:t> 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F52951" w14:paraId="4CD2594A" w14:textId="77777777" w:rsidTr="00F52951">
        <w:tc>
          <w:tcPr>
            <w:tcW w:w="9782" w:type="dxa"/>
            <w:shd w:val="clear" w:color="auto" w:fill="BFBFBF" w:themeFill="background1" w:themeFillShade="BF"/>
          </w:tcPr>
          <w:p w14:paraId="77F6A985" w14:textId="77777777" w:rsidR="00F52951" w:rsidRPr="00F52951" w:rsidRDefault="00F52951" w:rsidP="00F52951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52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Cotraitant 1</w:t>
            </w:r>
          </w:p>
        </w:tc>
      </w:tr>
    </w:tbl>
    <w:tbl>
      <w:tblPr>
        <w:tblW w:w="9776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212"/>
      </w:tblGrid>
      <w:tr w:rsidR="00F52951" w:rsidRPr="00F52951" w14:paraId="419129EF" w14:textId="77777777" w:rsidTr="00F52951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CB83D0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30A2AE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381BE4D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125C8B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4B3DAD02" w14:textId="77777777" w:rsidTr="00F52951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902846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709F11D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7BCFC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DDDB9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7C45B88" w14:textId="77777777" w:rsidTr="00F52951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823035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242E8E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2BECF14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3BF02B9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30DC2640" w14:textId="77777777" w:rsidTr="00F52951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2F81B9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5346552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3CA97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E3DB88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07E6CC3" w14:textId="77777777" w:rsidTr="00F52951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8B4229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1A0D82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291E27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01AA620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3CDCC3A5" w14:textId="77777777" w:rsidTr="00F52951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D1F2D0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000E3C0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211A7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00698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E3682C3" w14:textId="77777777" w:rsidTr="00F52951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C4A70D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4ED821D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54978D1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550DD1C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F15BED4" w14:textId="77777777" w:rsidTr="00F52951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C432BC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17F399A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5AA17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F221F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0E97D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8E3DE1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CCAB3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D05A8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DE42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978B3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C4499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472D4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A18C7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973CA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73FE90B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0258E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18839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7CCEC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88218B3" w14:textId="77777777" w:rsidTr="00F52951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0467B4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4AF3DF0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8BF1A8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2668AB5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7DEB4651" w14:textId="77777777" w:rsidTr="00F52951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1FA5AA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0C757BE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1F640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4E085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A38FC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CED34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8B2CE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7547181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736F8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8AC47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A0FAE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C7382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C30DB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7CF1C03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61686B5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75DB6218" w14:textId="77777777" w:rsidTr="00F52951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F57D7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60CDF6F" w14:textId="77777777" w:rsidTr="00F5295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C4F3C6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06CE692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7A40C1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B71179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CA3B78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FC4998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443721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A7CBB3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E27052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9FE3AC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922D82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8CB893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35CDC0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C71BD7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27ECF5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5E5AE6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7605ED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72230A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5B1170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5CDA01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C837AC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B0B129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2D612D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99C801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3EBCE7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85CCE0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B59974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70C338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A210A7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09A99C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60AED8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C47BD7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73B9C7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4EDC00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FED3EC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single" w:sz="2" w:space="0" w:color="auto"/>
              <w:right w:val="single" w:sz="2" w:space="0" w:color="auto"/>
            </w:tcBorders>
          </w:tcPr>
          <w:p w14:paraId="5B8E883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6EA8BF3E" w14:textId="77777777" w:rsidTr="00F52951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E447F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99C4148" w14:textId="77777777" w:rsidTr="00F5295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ABD8D6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34E7A1F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53DFF0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66DE8D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18A618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4CBBD8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7329CD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BB7B1C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12D138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953579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D54408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43D555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000991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</w:tcBorders>
            <w:shd w:val="clear" w:color="auto" w:fill="FFFFFF" w:themeFill="background1"/>
          </w:tcPr>
          <w:p w14:paraId="51FDEC0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555DA16" w14:textId="77777777" w:rsidR="00F52951" w:rsidRPr="00F52951" w:rsidRDefault="00F52951" w:rsidP="00816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52951" w:rsidRPr="00F52951" w14:paraId="02517C87" w14:textId="77777777" w:rsidTr="00F52951">
        <w:tc>
          <w:tcPr>
            <w:tcW w:w="130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1A811EF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943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668E430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212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7AAE0DB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</w:tr>
    </w:tbl>
    <w:p w14:paraId="0B230683" w14:textId="77777777" w:rsidR="00F52951" w:rsidRPr="00BE6F81" w:rsidRDefault="00F52951" w:rsidP="00923AC1">
      <w:pPr>
        <w:spacing w:after="0" w:line="240" w:lineRule="auto"/>
        <w:rPr>
          <w:lang w:eastAsia="fr-FR"/>
        </w:rPr>
      </w:pPr>
    </w:p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F52951" w14:paraId="557CB5CC" w14:textId="77777777" w:rsidTr="00816790">
        <w:tc>
          <w:tcPr>
            <w:tcW w:w="9782" w:type="dxa"/>
            <w:shd w:val="clear" w:color="auto" w:fill="BFBFBF" w:themeFill="background1" w:themeFillShade="BF"/>
          </w:tcPr>
          <w:p w14:paraId="59BD7D4C" w14:textId="77777777" w:rsidR="00F52951" w:rsidRPr="00F52951" w:rsidRDefault="00F52951" w:rsidP="00F52951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52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lastRenderedPageBreak/>
              <w:t xml:space="preserve">Cotraitant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2</w:t>
            </w:r>
          </w:p>
        </w:tc>
      </w:tr>
    </w:tbl>
    <w:tbl>
      <w:tblPr>
        <w:tblW w:w="9776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212"/>
      </w:tblGrid>
      <w:tr w:rsidR="00F52951" w:rsidRPr="00F52951" w14:paraId="0F82FC2B" w14:textId="77777777" w:rsidTr="00816790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C5744E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2AFC0E9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22C79BA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EAC353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9D02776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F10A80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2D0B0D6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0E01B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65508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F5B0083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186A57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586D10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700CAFC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31BF9F9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A828BB1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12F571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102CDB5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E80F4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89EADE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F57BE86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D35BE7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31D7823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33AAC6D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399BF6C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27FEF6D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434E4B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0C36DF4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20735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7F6CF6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674D48CD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110DAE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7EA998A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4B51D78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1DC69BA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3479423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AEECE1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56653E9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F18D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0814B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0EB36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906305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7A62F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34396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8B3F2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024BA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1D1E0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5127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72FE2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8C252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297A625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1AC81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7C090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67435F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4A295E1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C0AADC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0BA55F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780729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65B8FBD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5CA2C8E7" w14:textId="77777777" w:rsidTr="00816790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C5C930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36817FE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13E32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FF530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1FE11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0A409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5D8F0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2E4561D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C6CAC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5DCFB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F68BC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5C30A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C3195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2BB0BC1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362C4D6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9A89A38" w14:textId="77777777" w:rsidTr="00816790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02273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6B1F8E48" w14:textId="77777777" w:rsidTr="0081679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431136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29C27E6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5783EC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10C96A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AFC806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3D5B87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911B18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6D43FC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7A0079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1510D1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D6F28C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C7B5D5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3B7A0C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6A0B10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DB49AE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4A8958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27DE3B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295C4B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6A957C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99A6F2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4A7D60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5CBC69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58E006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3B1FA6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DE142B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5C8A6B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DB0A4A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CA9835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E20974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358E74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4AE1A4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6334DE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94008D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89FA78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FEA98D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single" w:sz="2" w:space="0" w:color="auto"/>
              <w:right w:val="single" w:sz="2" w:space="0" w:color="auto"/>
            </w:tcBorders>
          </w:tcPr>
          <w:p w14:paraId="55F6762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52189508" w14:textId="77777777" w:rsidTr="00816790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A2516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37944E21" w14:textId="77777777" w:rsidTr="0075633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1A46D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F1CBEB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1CCE0C3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27B74C4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3DF5553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07D4207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6FEF23A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4437285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131267E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4428861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61AC3E1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27D8267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2A47AE9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  <w:bottom w:val="single" w:sz="4" w:space="0" w:color="auto"/>
            </w:tcBorders>
            <w:shd w:val="clear" w:color="auto" w:fill="FFFFFF" w:themeFill="background1"/>
          </w:tcPr>
          <w:p w14:paraId="1B00D1A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9770F58" w14:textId="77777777" w:rsidR="00F52951" w:rsidRPr="00F52951" w:rsidRDefault="00F52951" w:rsidP="00816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 w14:paraId="1050B1EF" w14:textId="77777777" w:rsidR="00F52951" w:rsidRPr="00BE6F81" w:rsidRDefault="00F52951" w:rsidP="00923AC1">
      <w:pPr>
        <w:spacing w:after="0" w:line="240" w:lineRule="auto"/>
        <w:rPr>
          <w:lang w:eastAsia="fr-FR"/>
        </w:rPr>
      </w:pPr>
    </w:p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F52951" w14:paraId="1EFC784C" w14:textId="77777777" w:rsidTr="00816790">
        <w:tc>
          <w:tcPr>
            <w:tcW w:w="9782" w:type="dxa"/>
            <w:shd w:val="clear" w:color="auto" w:fill="BFBFBF" w:themeFill="background1" w:themeFillShade="BF"/>
          </w:tcPr>
          <w:p w14:paraId="02C6C83D" w14:textId="2F5318D5" w:rsidR="00F52951" w:rsidRPr="00F52951" w:rsidRDefault="00F52951" w:rsidP="00F52951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52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Cotraitant </w:t>
            </w:r>
            <w:r w:rsidR="007A15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_</w:t>
            </w:r>
          </w:p>
        </w:tc>
      </w:tr>
    </w:tbl>
    <w:tbl>
      <w:tblPr>
        <w:tblW w:w="9776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212"/>
      </w:tblGrid>
      <w:tr w:rsidR="00F52951" w:rsidRPr="00F52951" w14:paraId="5C026453" w14:textId="77777777" w:rsidTr="00816790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69FAE9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46F8A89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4C67D63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691A20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42E2DF06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2CFA64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532BFC9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86092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61A881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604F279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492C3C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5D6D273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3F857FB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7F8114B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CC05A3F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6D6C9C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0907852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8BE2F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18DECC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FB94792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A52CF5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65E9BB8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52CCD82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178D386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6557E018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1FB6D7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45A2C49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5BEF2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1F37EE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43A3252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73CEEC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77A238D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256C630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4A1F0CC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63F9311A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7A9293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5F9EEA0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84566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F4453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0F98F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C6BCA4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3B75A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E926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E2DBA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122B0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0A7C3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4B684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EC24A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47626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5297D32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8D4E8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0B2B9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C94652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9E7BD69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9DDAB9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780D282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2BC97D7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6BDFF5D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8FBEFDE" w14:textId="77777777" w:rsidTr="00816790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A5A198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0D91DBE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AD3B6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CCB12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B479E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B6A71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34A1C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1C2F1E5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ABE1A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FC625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47C1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286C5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D05EF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78D7965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01AEC65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4EE72FFE" w14:textId="77777777" w:rsidTr="00816790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2DDF9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415304F4" w14:textId="77777777" w:rsidTr="0081679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6290D7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3FF5B70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07ADDC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49C215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4B904D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8FA8E7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F37F1C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042250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4931B9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A96438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1AA4DF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D7CE89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BF40B7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C681AC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0D7788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5382DD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7432D3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72A022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1A158F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5DF3B4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FF0C43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2A4542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53C9A9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104089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2CB8D3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5F5152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63A40E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3D8CAC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EE87E6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844FE4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9DC5FC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653620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7E3C53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811845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30E70F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single" w:sz="2" w:space="0" w:color="auto"/>
              <w:right w:val="single" w:sz="2" w:space="0" w:color="auto"/>
            </w:tcBorders>
          </w:tcPr>
          <w:p w14:paraId="3C0FB30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63E22FFB" w14:textId="77777777" w:rsidTr="00816790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F1EB7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70E1682" w14:textId="77777777" w:rsidTr="0075633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57998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6A9DF1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6DDFF90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446157A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656BD6D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751CD82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6E9D544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24B6978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0BE02CB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322099C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27B79E8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4A49DFA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0F1633D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  <w:bottom w:val="single" w:sz="4" w:space="0" w:color="auto"/>
            </w:tcBorders>
            <w:shd w:val="clear" w:color="auto" w:fill="FFFFFF" w:themeFill="background1"/>
          </w:tcPr>
          <w:p w14:paraId="61CF394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5D492BC" w14:textId="77777777" w:rsidR="00F52951" w:rsidRPr="00F52951" w:rsidRDefault="00F52951" w:rsidP="00816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 w14:paraId="4F50D199" w14:textId="0BC0A0CE" w:rsidR="00916D07" w:rsidRDefault="00916D07" w:rsidP="00BE6F8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4915ABB" w14:textId="1F12CD07" w:rsidR="009370D3" w:rsidRPr="00916D07" w:rsidRDefault="009370D3" w:rsidP="009370D3">
      <w:pPr>
        <w:keepNext/>
        <w:spacing w:before="119"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916D07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9370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Groupement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conjoint</w:t>
      </w:r>
    </w:p>
    <w:p w14:paraId="17529479" w14:textId="77777777" w:rsidR="009370D3" w:rsidRPr="00923AC1" w:rsidRDefault="009370D3" w:rsidP="009370D3">
      <w:pPr>
        <w:keepNext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maître d'ouvrage se libérera des sommes dues au titre du présent marché en faisant porter le montant au crédit des comptes </w:t>
      </w:r>
      <w:r w:rsidRPr="007A150E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(</w:t>
      </w:r>
      <w:r w:rsidRPr="007A150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u w:val="single"/>
          <w:lang w:eastAsia="fr-FR"/>
        </w:rPr>
        <w:t>joindre un RIB ou RIP</w:t>
      </w:r>
      <w:r w:rsidRPr="007A150E"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  <w:t>)</w:t>
      </w:r>
      <w:r w:rsidRPr="00923AC1">
        <w:rPr>
          <w:rFonts w:ascii="Times New Roman" w:eastAsia="Times New Roman" w:hAnsi="Times New Roman" w:cs="Times New Roman"/>
          <w:lang w:eastAsia="fr-FR"/>
        </w:rPr>
        <w:t> 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9370D3" w14:paraId="3DE91366" w14:textId="77777777" w:rsidTr="008F3ABF">
        <w:tc>
          <w:tcPr>
            <w:tcW w:w="9782" w:type="dxa"/>
            <w:shd w:val="clear" w:color="auto" w:fill="BFBFBF" w:themeFill="background1" w:themeFillShade="BF"/>
          </w:tcPr>
          <w:p w14:paraId="5616A5F2" w14:textId="77777777" w:rsidR="009370D3" w:rsidRPr="00F52951" w:rsidRDefault="009370D3" w:rsidP="008F3ABF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52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Cotraitant 1</w:t>
            </w:r>
          </w:p>
        </w:tc>
      </w:tr>
    </w:tbl>
    <w:tbl>
      <w:tblPr>
        <w:tblW w:w="9776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212"/>
      </w:tblGrid>
      <w:tr w:rsidR="009370D3" w:rsidRPr="00F52951" w14:paraId="65EC4D9E" w14:textId="77777777" w:rsidTr="008F3ABF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19A0BC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DC244A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20CFB9F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C1D2A4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286C99D7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56AA67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578073E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EA3A0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C02C3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45500ABC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956838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36FFC0C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C92A49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70C15E6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20986AB6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AB89C7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0756AC9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26E06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7BFCA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72ED9B99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2428C0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E01CB9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45EB654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729901F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2914D8F4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0773D6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197ABBB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80DAB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E525F0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000CA46D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FD3C5B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A548C0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388C586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7B29722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CB91718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00C98E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7E51BAD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78CB9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2675D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83456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A0A057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7F7A0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79E87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D7E95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2036E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E6220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B3C9D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534DD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DF14C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0F2D6CB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B162F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2E11B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E6B7D7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36BB6017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3B7DDE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FC85C8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491913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2F7BAD7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0E6DBAF1" w14:textId="77777777" w:rsidTr="008F3ABF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D62175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47272FC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612C8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F6103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D8A0E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A2EF4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C34E3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169B72E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93341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418CE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C839A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57FE7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C972A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283F065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14E41E5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588506FD" w14:textId="77777777" w:rsidTr="008F3ABF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2A96B4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DDBEDE9" w14:textId="77777777" w:rsidTr="008F3AB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269F85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3669190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8F2830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A989D3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BD36D4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9149FD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74449B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1CD49E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B97E00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C7A5B9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D186AA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CC138F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BB2B4C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1CDB20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B335C7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C6ECAE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16A9D9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22C810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05D99F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1E9799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4E996C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04A27B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7E3302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1BB7F3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10C578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1864A6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7E231E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BA06F5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4DD087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E9ABA9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0F4E1E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D8B842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C5ABF1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060A77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704AA0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single" w:sz="2" w:space="0" w:color="auto"/>
              <w:right w:val="single" w:sz="2" w:space="0" w:color="auto"/>
            </w:tcBorders>
          </w:tcPr>
          <w:p w14:paraId="08FD060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0A9E5184" w14:textId="77777777" w:rsidTr="008F3ABF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43018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5E83C13" w14:textId="77777777" w:rsidTr="0075633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A9F4A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11B208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38BCAD7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3958A6B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1901BD6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72CC3EA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208D9BB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739C655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51E7D57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45F494E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5300A8D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5B5970C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11478E9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  <w:bottom w:val="single" w:sz="4" w:space="0" w:color="auto"/>
            </w:tcBorders>
            <w:shd w:val="clear" w:color="auto" w:fill="FFFFFF" w:themeFill="background1"/>
          </w:tcPr>
          <w:p w14:paraId="013698C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68F637B" w14:textId="77777777" w:rsidR="009370D3" w:rsidRPr="009370D3" w:rsidRDefault="009370D3" w:rsidP="008F3A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 w14:paraId="2C842167" w14:textId="77777777" w:rsidR="009370D3" w:rsidRPr="0075633A" w:rsidRDefault="009370D3" w:rsidP="009370D3">
      <w:pPr>
        <w:spacing w:after="0" w:line="240" w:lineRule="auto"/>
        <w:rPr>
          <w:sz w:val="16"/>
          <w:szCs w:val="16"/>
          <w:lang w:eastAsia="fr-FR"/>
        </w:rPr>
      </w:pPr>
    </w:p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9370D3" w14:paraId="4684C131" w14:textId="77777777" w:rsidTr="008F3ABF">
        <w:tc>
          <w:tcPr>
            <w:tcW w:w="9782" w:type="dxa"/>
            <w:shd w:val="clear" w:color="auto" w:fill="BFBFBF" w:themeFill="background1" w:themeFillShade="BF"/>
          </w:tcPr>
          <w:p w14:paraId="640247AE" w14:textId="77777777" w:rsidR="009370D3" w:rsidRPr="00F52951" w:rsidRDefault="009370D3" w:rsidP="008F3ABF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52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lastRenderedPageBreak/>
              <w:t xml:space="preserve">Cotraitant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2</w:t>
            </w:r>
          </w:p>
        </w:tc>
      </w:tr>
    </w:tbl>
    <w:tbl>
      <w:tblPr>
        <w:tblW w:w="9776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212"/>
      </w:tblGrid>
      <w:tr w:rsidR="009370D3" w:rsidRPr="00F52951" w14:paraId="723C3183" w14:textId="77777777" w:rsidTr="008F3ABF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DF44C9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502C1EB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47A434A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1854F3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4BEF7611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A44749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7F3894F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B8EEE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B2D05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5248B345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C91498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2CBFD58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567083E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3581DEA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322405E3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A1233C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3759781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5FFA0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30857F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3B5AB5B7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B0296C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D601F4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B9D84D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34FF25D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599C0E4D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1FA11D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118A145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3BBEF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194C9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5C66A45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2DD8AD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82374E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2347A65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0EC63AB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7E4EC18F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7E7CE5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62E3509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98B10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CBA45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6C9F2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A229D8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02B96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90AC4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2E927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B685C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36D7E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05334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DD2E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E11F7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A81FF5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2E5D6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2820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203FEB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20D9DC18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E64956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63C4F71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649448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13D6572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197EEEA" w14:textId="77777777" w:rsidTr="008F3ABF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0DD3A4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2212243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042B1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F52A4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62DBD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9904A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5297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6124215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06E3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30D26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04898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1C6D8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A2FFD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7F3E3B4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117571B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778D3CC4" w14:textId="77777777" w:rsidTr="008F3ABF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B56FC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45A9284" w14:textId="77777777" w:rsidTr="008F3AB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0611C8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288F003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107194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8620AA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440135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932ECE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1B78D9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9BFF01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36A5D1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282718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149518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4C8B46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2BEAF6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85B311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D78490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A968F6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D09021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DA12C3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B2A960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BCB103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8390CB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FAA2F1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EDE227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ADCC1D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204243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3ED97F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CEC882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92EE47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70006A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70BB81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7A3180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6DCFF0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72FDA5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1D8746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7F5846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single" w:sz="2" w:space="0" w:color="auto"/>
              <w:right w:val="single" w:sz="2" w:space="0" w:color="auto"/>
            </w:tcBorders>
          </w:tcPr>
          <w:p w14:paraId="50E4609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573552C" w14:textId="77777777" w:rsidTr="008F3ABF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1B3AFF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1FBD01CB" w14:textId="77777777" w:rsidTr="0075633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97782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1E8D0E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2BA3D16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46A4B32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3778F5F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3681040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0E84980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0FC9E8D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4FF649D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367B666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3713E76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11A0B1B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5CCF3AE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  <w:bottom w:val="single" w:sz="4" w:space="0" w:color="auto"/>
            </w:tcBorders>
            <w:shd w:val="clear" w:color="auto" w:fill="FFFFFF" w:themeFill="background1"/>
          </w:tcPr>
          <w:p w14:paraId="1514C12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430FAB" w14:textId="77777777" w:rsidR="009370D3" w:rsidRPr="009370D3" w:rsidRDefault="009370D3" w:rsidP="008F3A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 w14:paraId="2188A4D1" w14:textId="77777777" w:rsidR="009370D3" w:rsidRPr="0075633A" w:rsidRDefault="009370D3" w:rsidP="009370D3">
      <w:pPr>
        <w:spacing w:after="0" w:line="240" w:lineRule="auto"/>
        <w:rPr>
          <w:sz w:val="16"/>
          <w:szCs w:val="16"/>
          <w:lang w:eastAsia="fr-FR"/>
        </w:rPr>
      </w:pPr>
    </w:p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9370D3" w14:paraId="13DBBA1A" w14:textId="77777777" w:rsidTr="008F3ABF">
        <w:tc>
          <w:tcPr>
            <w:tcW w:w="9782" w:type="dxa"/>
            <w:shd w:val="clear" w:color="auto" w:fill="BFBFBF" w:themeFill="background1" w:themeFillShade="BF"/>
          </w:tcPr>
          <w:p w14:paraId="12279715" w14:textId="069E3543" w:rsidR="009370D3" w:rsidRPr="00F52951" w:rsidRDefault="009370D3" w:rsidP="008F3ABF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52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Cotraitant </w:t>
            </w:r>
            <w:r w:rsidR="007A15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_</w:t>
            </w:r>
          </w:p>
        </w:tc>
      </w:tr>
    </w:tbl>
    <w:tbl>
      <w:tblPr>
        <w:tblW w:w="9776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212"/>
      </w:tblGrid>
      <w:tr w:rsidR="009370D3" w:rsidRPr="00F52951" w14:paraId="6B9DB846" w14:textId="77777777" w:rsidTr="008F3ABF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F7F372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E72FC5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1C46E86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74F633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543A58AE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CB3555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26DD7A1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A29B6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E2FA0D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2EEB08AD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D68FFB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2027475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DE93E2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1802650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764D3D44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9B898B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09C82D8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86731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3FA59A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434F6985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C345A5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4F7B2A4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4310C73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75B8883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28CD5A59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88FF9B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266CD37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F9C6E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50BF7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02B1113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90FCB5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DF7CB1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463774C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5887789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7FF66E18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F3AF14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4346EF6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5C497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7B59C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2F472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1C9C80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0AE5F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243A0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D1D79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494BB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E9C53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3F382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59147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73085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4C14267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1528F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D1048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7A7EB2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0AB7CFE8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BEA910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60CA41D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4A4D74F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188D95C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433A8F87" w14:textId="77777777" w:rsidTr="008F3ABF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8AFBE3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1922048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1464C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6A961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0D810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1B764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957D5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34F6AD5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6452D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CC094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8DDC8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516C0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927B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06664FD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1E12685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13006E90" w14:textId="77777777" w:rsidTr="008F3ABF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8A0FC6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37A81637" w14:textId="77777777" w:rsidTr="008F3AB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29E4E0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5E2503F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D16F4C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4B83C8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AF795B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73637B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604127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546297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FB09A6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520771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986DD5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5E54C6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8B125D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F05B72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950D57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D1954A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FD237A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EADF47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28810D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8FA9D8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17A68A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00DF7B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2E4AC3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9AF0B6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B543C7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9A06BD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A56AD7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A49803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0C819C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7923E7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0740EA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F63592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15FF09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89E301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7A6DA2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single" w:sz="2" w:space="0" w:color="auto"/>
              <w:right w:val="single" w:sz="2" w:space="0" w:color="auto"/>
            </w:tcBorders>
          </w:tcPr>
          <w:p w14:paraId="670B4D7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474ED848" w14:textId="77777777" w:rsidTr="008F3ABF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6690E1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280633AC" w14:textId="77777777" w:rsidTr="0075633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CC1E0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FA873D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0C6FF62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3E42750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169179D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65FC328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172C385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1679674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4A7AC45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62CAF90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1FC0369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2BFB2FC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</w:tcPr>
          <w:p w14:paraId="5E648E8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  <w:bottom w:val="single" w:sz="4" w:space="0" w:color="auto"/>
            </w:tcBorders>
            <w:shd w:val="clear" w:color="auto" w:fill="FFFFFF" w:themeFill="background1"/>
          </w:tcPr>
          <w:p w14:paraId="52BBC0F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7E64588" w14:textId="77777777" w:rsidR="009370D3" w:rsidRPr="009370D3" w:rsidRDefault="009370D3" w:rsidP="008F3A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 w14:paraId="09B770E1" w14:textId="1D399B8E" w:rsidR="009370D3" w:rsidRDefault="009370D3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818E8DC" w14:textId="17FF015E" w:rsidR="009370D3" w:rsidRPr="00B65C6B" w:rsidRDefault="009370D3" w:rsidP="009370D3">
      <w:pPr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4</w:t>
      </w:r>
      <w:r w:rsidRPr="00B65C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2</w:t>
      </w:r>
      <w:r w:rsidRPr="00B65C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Avances</w:t>
      </w:r>
      <w:r w:rsidR="00006F8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 xml:space="preserve"> </w:t>
      </w:r>
      <w:r w:rsidR="00006F81" w:rsidRPr="00006F81">
        <w:rPr>
          <w:rFonts w:ascii="Times New Roman" w:eastAsia="Times New Roman" w:hAnsi="Times New Roman" w:cs="Times New Roman"/>
          <w:u w:val="single"/>
          <w:lang w:eastAsia="fr-FR"/>
        </w:rPr>
        <w:t>(pour les marchés supérieurs à 50 000 € HT)</w:t>
      </w:r>
    </w:p>
    <w:p w14:paraId="3E4C6B93" w14:textId="7CAB4090" w:rsidR="009370D3" w:rsidRPr="00B65C6B" w:rsidRDefault="009370D3" w:rsidP="00EA5636">
      <w:pPr>
        <w:keepNext/>
        <w:spacing w:before="238"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B65C6B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Entreprise unique</w:t>
      </w:r>
      <w:r w:rsidR="00EA56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 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Le titulaire désigné ci-devant :</w:t>
      </w:r>
    </w:p>
    <w:p w14:paraId="14C7BA40" w14:textId="77777777" w:rsidR="009370D3" w:rsidRPr="00C42AC4" w:rsidRDefault="009370D3" w:rsidP="009370D3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refuse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percevoir l'avance prévue </w:t>
      </w:r>
      <w:r w:rsidRPr="00C42AC4">
        <w:rPr>
          <w:rFonts w:ascii="Times New Roman" w:eastAsia="Times New Roman" w:hAnsi="Times New Roman" w:cs="Times New Roman"/>
          <w:sz w:val="24"/>
          <w:szCs w:val="24"/>
          <w:lang w:eastAsia="fr-FR"/>
        </w:rPr>
        <w:t>à l'article 5-2 du CCAP.</w:t>
      </w:r>
    </w:p>
    <w:p w14:paraId="4D40E68A" w14:textId="77777777" w:rsidR="009370D3" w:rsidRPr="00B65C6B" w:rsidRDefault="009370D3" w:rsidP="009370D3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42AC4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C42A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C42AC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ne refuse pas</w:t>
      </w:r>
      <w:r w:rsidRPr="00C42A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percevoir l'avance prévue à l'article 5-2 du CCAP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1F855C98" w14:textId="77777777" w:rsidR="009370D3" w:rsidRPr="00B65C6B" w:rsidRDefault="009370D3" w:rsidP="009370D3">
      <w:pPr>
        <w:keepNext/>
        <w:spacing w:before="119" w:after="238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370D3" w:rsidRPr="00B65C6B" w14:paraId="514121F1" w14:textId="77777777" w:rsidTr="008F3ABF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3DE5CB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A58DE4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Avance prévue à l'article 5-2 du CCAP</w:t>
            </w:r>
          </w:p>
        </w:tc>
      </w:tr>
      <w:tr w:rsidR="009370D3" w:rsidRPr="00B65C6B" w14:paraId="34D02DC7" w14:textId="77777777" w:rsidTr="008F3ABF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C00AA5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652B97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8461CEA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9370D3" w:rsidRPr="00B65C6B" w14:paraId="069603FA" w14:textId="77777777" w:rsidTr="008F3ABF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78ED02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924AC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0707DC6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9370D3" w:rsidRPr="00B65C6B" w14:paraId="5ABB95F4" w14:textId="77777777" w:rsidTr="008F3ABF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2348A4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A6859C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76076D5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9370D3" w:rsidRPr="00B65C6B" w14:paraId="5FFB2F1A" w14:textId="77777777" w:rsidTr="008F3ABF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74A3E7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C0D532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BFB7CF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9370D3" w:rsidRPr="00B65C6B" w14:paraId="7E00C86D" w14:textId="77777777" w:rsidTr="00EA5636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4AED69" w14:textId="77777777" w:rsidR="009370D3" w:rsidRPr="00B65C6B" w:rsidRDefault="009370D3" w:rsidP="00EA563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829D60" w14:textId="77777777" w:rsidR="009370D3" w:rsidRPr="00B65C6B" w:rsidRDefault="009370D3" w:rsidP="00EA563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DC499C" w14:textId="77777777" w:rsidR="009370D3" w:rsidRPr="00B65C6B" w:rsidRDefault="009370D3" w:rsidP="00EA563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</w:tbl>
    <w:p w14:paraId="7F15E6DE" w14:textId="77777777" w:rsidR="009370D3" w:rsidRPr="00B65C6B" w:rsidRDefault="009370D3" w:rsidP="009370D3">
      <w:pPr>
        <w:keepNext/>
        <w:spacing w:before="119" w:after="238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Wingdings" w:eastAsia="Times New Roman" w:hAnsi="Wingdings" w:cs="Times New Roman"/>
          <w:sz w:val="36"/>
          <w:szCs w:val="36"/>
          <w:lang w:eastAsia="fr-FR"/>
        </w:rPr>
        <w:lastRenderedPageBreak/>
        <w:t>q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370D3" w:rsidRPr="00B65C6B" w14:paraId="48EBC452" w14:textId="77777777" w:rsidTr="009370D3">
        <w:trPr>
          <w:tblHeader/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46DACC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N° du cotraitant</w:t>
            </w:r>
          </w:p>
        </w:tc>
        <w:tc>
          <w:tcPr>
            <w:tcW w:w="64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44793B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Avance prévue à l'article 5-2 du CCAP</w:t>
            </w:r>
          </w:p>
        </w:tc>
      </w:tr>
      <w:tr w:rsidR="009370D3" w:rsidRPr="00B65C6B" w14:paraId="564E92D0" w14:textId="77777777" w:rsidTr="009370D3">
        <w:trPr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D7493F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21A5FE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E9CC46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9370D3" w:rsidRPr="00B65C6B" w14:paraId="10635B61" w14:textId="77777777" w:rsidTr="009370D3">
        <w:trPr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63194B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E2305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22494F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9370D3" w:rsidRPr="00B65C6B" w14:paraId="656663B4" w14:textId="77777777" w:rsidTr="009370D3">
        <w:trPr>
          <w:tblCellSpacing w:w="0" w:type="dxa"/>
          <w:jc w:val="center"/>
        </w:trPr>
        <w:tc>
          <w:tcPr>
            <w:tcW w:w="188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B55F7F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28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1D5B03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4394DB1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9370D3" w:rsidRPr="00B65C6B" w14:paraId="53D73031" w14:textId="77777777" w:rsidTr="009370D3">
        <w:trPr>
          <w:tblCellSpacing w:w="0" w:type="dxa"/>
          <w:jc w:val="center"/>
        </w:trPr>
        <w:tc>
          <w:tcPr>
            <w:tcW w:w="188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BD984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28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A470B8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8545E5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9370D3" w:rsidRPr="00B65C6B" w14:paraId="59EEA877" w14:textId="77777777" w:rsidTr="009370D3">
        <w:trPr>
          <w:tblCellSpacing w:w="0" w:type="dxa"/>
          <w:jc w:val="center"/>
        </w:trPr>
        <w:tc>
          <w:tcPr>
            <w:tcW w:w="188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60A504" w14:textId="77777777" w:rsidR="009370D3" w:rsidRPr="00B65C6B" w:rsidRDefault="009370D3" w:rsidP="00EA563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28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A73C6D" w14:textId="77777777" w:rsidR="009370D3" w:rsidRPr="00B65C6B" w:rsidRDefault="009370D3" w:rsidP="00EA563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C627B8" w14:textId="77777777" w:rsidR="009370D3" w:rsidRPr="00B65C6B" w:rsidRDefault="009370D3" w:rsidP="00EA563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</w:tbl>
    <w:p w14:paraId="03D2A77A" w14:textId="7E6E10A5" w:rsidR="009370D3" w:rsidRDefault="009370D3">
      <w:pPr>
        <w:rPr>
          <w:lang w:eastAsia="fr-FR"/>
        </w:rPr>
      </w:pPr>
    </w:p>
    <w:p w14:paraId="2BF38445" w14:textId="42728C3A" w:rsidR="009370D3" w:rsidRPr="009370D3" w:rsidRDefault="009370D3" w:rsidP="009370D3">
      <w:pPr>
        <w:shd w:val="clear" w:color="auto" w:fill="CCCCCC"/>
        <w:spacing w:before="601" w:after="238" w:line="240" w:lineRule="auto"/>
        <w:ind w:lef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 xml:space="preserve">ARTICLE </w:t>
      </w:r>
      <w:r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>5</w:t>
      </w:r>
      <w:r w:rsidRPr="00916D07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 xml:space="preserve">. </w:t>
      </w:r>
      <w:r w:rsidRPr="009370D3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 xml:space="preserve">INSERTION PROFESSIONNELLE DES PUBLICS EN </w:t>
      </w:r>
      <w:r w:rsidRPr="00E159DC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>DIFFICULTE (lot 1</w:t>
      </w:r>
      <w:r w:rsidR="007A150E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 xml:space="preserve"> </w:t>
      </w:r>
      <w:r w:rsidRPr="00E159DC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>uniquement)</w:t>
      </w:r>
    </w:p>
    <w:p w14:paraId="3826165F" w14:textId="6CF7F4CD" w:rsidR="009370D3" w:rsidRPr="009370D3" w:rsidRDefault="009370D3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Après avoir pris connaissance du cahier des clauses administratives particulières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(CCAP) 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notamment </w:t>
      </w:r>
      <w:r w:rsidRPr="00EA3EDC">
        <w:rPr>
          <w:rFonts w:ascii="Times New Roman" w:eastAsia="Times New Roman" w:hAnsi="Times New Roman" w:cs="Times New Roman"/>
          <w:sz w:val="24"/>
          <w:szCs w:val="24"/>
          <w:lang w:eastAsia="fr-FR"/>
        </w:rPr>
        <w:t>des articles N° 1-6.5 et N°11 relatifs à l’action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obligatoire d’insertion,</w:t>
      </w:r>
      <w:r w:rsidR="0043784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437842">
        <w:rPr>
          <w:b/>
          <w:i/>
          <w:noProof/>
        </w:rPr>
        <w:t>afin de promouvoir l’emploi de personnes rencontrant des difficultés particulières d’insertion</w:t>
      </w:r>
    </w:p>
    <w:p w14:paraId="2835030B" w14:textId="5773ED3F" w:rsidR="009370D3" w:rsidRPr="009370D3" w:rsidRDefault="009370D3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9370D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m'engage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à :</w:t>
      </w:r>
    </w:p>
    <w:p w14:paraId="14C2903F" w14:textId="7383E54B" w:rsidR="009370D3" w:rsidRPr="00E159DC" w:rsidRDefault="009370D3" w:rsidP="00437842">
      <w:pPr>
        <w:pStyle w:val="Paragraphedeliste"/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réserver</w:t>
      </w:r>
      <w:proofErr w:type="gramEnd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dans l’exécution du </w:t>
      </w:r>
      <w:r w:rsidRPr="009370D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lot </w:t>
      </w:r>
      <w:r w:rsidR="005A706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désigné en page </w:t>
      </w:r>
      <w:r w:rsidRPr="009370D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présent acte d'engagement, un nombre d’heures de travail au moins égal à celui indiqué à 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l’article </w:t>
      </w:r>
      <w:r w:rsidR="005A7064"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11-2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07246CCC" w14:textId="77CB386B" w:rsidR="009370D3" w:rsidRPr="009370D3" w:rsidRDefault="009370D3" w:rsidP="009370D3">
      <w:pPr>
        <w:pStyle w:val="Paragraphedeliste"/>
        <w:numPr>
          <w:ilvl w:val="0"/>
          <w:numId w:val="15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prendre</w:t>
      </w:r>
      <w:proofErr w:type="gramEnd"/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l’attache du facilitateur de la clause sociale désigné à l’article 11-</w:t>
      </w:r>
      <w:r w:rsidR="00E159DC"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3</w:t>
      </w:r>
      <w:r w:rsidRPr="00EA3E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CCAP, afin de préciser ou de définir les modalités de mise en œuvre des clauses sociales</w:t>
      </w:r>
      <w:r w:rsid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un délai de 2 semaines maximum suivant la notification du marché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. Un plan d’action pourra être élaboré à cet effet avec l’accompagnement du facilitateur.</w:t>
      </w:r>
    </w:p>
    <w:p w14:paraId="1B6E9285" w14:textId="7C674D73" w:rsidR="009370D3" w:rsidRDefault="009370D3" w:rsidP="009370D3">
      <w:pPr>
        <w:pStyle w:val="Paragraphedeliste"/>
        <w:numPr>
          <w:ilvl w:val="0"/>
          <w:numId w:val="15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fournir</w:t>
      </w:r>
      <w:proofErr w:type="gramEnd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un délai qui me sera imparti, toutes informations utiles à l’appréciation de la réalisation de l’action d’insertion.</w:t>
      </w:r>
    </w:p>
    <w:p w14:paraId="248CECCE" w14:textId="77777777" w:rsidR="005E50DE" w:rsidRPr="005E50DE" w:rsidRDefault="005E50DE" w:rsidP="005E5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>Dans le cadre de ce dispositif, l’entreprise désigne un correspondant pour la Cellule clauses sociales d'insertion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7650"/>
      </w:tblGrid>
      <w:tr w:rsidR="00B45DEA" w:rsidRPr="00EA5636" w14:paraId="216C4A62" w14:textId="77777777" w:rsidTr="00B255DA">
        <w:tc>
          <w:tcPr>
            <w:tcW w:w="1413" w:type="dxa"/>
          </w:tcPr>
          <w:p w14:paraId="495A5A68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Nom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2A4B2F8F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B45DEA" w:rsidRPr="00EA5636" w14:paraId="1E6E3524" w14:textId="77777777" w:rsidTr="00B255DA">
        <w:tc>
          <w:tcPr>
            <w:tcW w:w="1413" w:type="dxa"/>
          </w:tcPr>
          <w:p w14:paraId="526E4560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Prénom 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6B68616B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B45DEA" w:rsidRPr="00EA5636" w14:paraId="3FA40E09" w14:textId="77777777" w:rsidTr="00B255DA">
        <w:tc>
          <w:tcPr>
            <w:tcW w:w="1413" w:type="dxa"/>
          </w:tcPr>
          <w:p w14:paraId="04F975E1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Fonction 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712BFD5F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B45DEA" w:rsidRPr="00EA5636" w14:paraId="57C159FD" w14:textId="77777777" w:rsidTr="00B255DA">
        <w:tc>
          <w:tcPr>
            <w:tcW w:w="1413" w:type="dxa"/>
          </w:tcPr>
          <w:p w14:paraId="13BB5819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Société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152F6EFB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7BF7CBEF" w14:textId="15616022" w:rsidR="009370D3" w:rsidRPr="009370D3" w:rsidRDefault="009370D3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9370D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nous engageons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en tant que cotraitants groupés solidaires, représentés par :</w:t>
      </w:r>
    </w:p>
    <w:p w14:paraId="4A0E2DD6" w14:textId="77777777" w:rsidR="009370D3" w:rsidRDefault="009370D3" w:rsidP="009370D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426"/>
      </w:pPr>
    </w:p>
    <w:p w14:paraId="1D0154B1" w14:textId="77777777" w:rsidR="009370D3" w:rsidRDefault="009370D3" w:rsidP="009370D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426"/>
      </w:pPr>
    </w:p>
    <w:p w14:paraId="6370757F" w14:textId="77777777" w:rsidR="009370D3" w:rsidRPr="009370D3" w:rsidRDefault="009370D3" w:rsidP="0043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mandataire</w:t>
      </w:r>
      <w:proofErr w:type="gramEnd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groupement, à :</w:t>
      </w:r>
    </w:p>
    <w:p w14:paraId="6C586F90" w14:textId="36E97E93" w:rsidR="009370D3" w:rsidRPr="00E159DC" w:rsidRDefault="009370D3" w:rsidP="009370D3">
      <w:pPr>
        <w:pStyle w:val="Paragraphedeliste"/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réserver</w:t>
      </w:r>
      <w:proofErr w:type="gramEnd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dans l’exécution du </w:t>
      </w:r>
      <w:r w:rsidRPr="009370D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lot</w:t>
      </w:r>
      <w:r w:rsidR="005A706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désigné en page</w:t>
      </w:r>
      <w:r w:rsidRPr="009370D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1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présent 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acte d'engagement, un nombre d’heures de travail au moins égal à celui indiqué à l’article 11-</w:t>
      </w:r>
      <w:r w:rsidR="00EA3EDC"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cahier des 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clauses administratives particulières à des personnes rencontrant des difficultés sociales ou professionnelles particulières.</w:t>
      </w:r>
    </w:p>
    <w:p w14:paraId="17BCCCC5" w14:textId="20D09F22" w:rsidR="009370D3" w:rsidRPr="009370D3" w:rsidRDefault="009370D3" w:rsidP="009370D3">
      <w:pPr>
        <w:pStyle w:val="Paragraphedeliste"/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prendre</w:t>
      </w:r>
      <w:proofErr w:type="gramEnd"/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l’attache du facilitateur de la clause sociale désigné à l’article 11-</w:t>
      </w:r>
      <w:r w:rsidR="00E159DC"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3</w:t>
      </w:r>
      <w:r w:rsidRPr="00EA3E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CCAP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, afin de préciser ou de définir les modalités de mise en œuvre des clauses sociales</w:t>
      </w:r>
      <w:r w:rsid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un délai de 2 semaines maximum suivant la notification du marché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. Un plan d’action pourra être élaboré à cet effet avec l’accompagnement du facilitateur.</w:t>
      </w:r>
    </w:p>
    <w:p w14:paraId="410852F2" w14:textId="42369316" w:rsidR="009370D3" w:rsidRDefault="009370D3" w:rsidP="009370D3">
      <w:pPr>
        <w:pStyle w:val="Paragraphedeliste"/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fournir</w:t>
      </w:r>
      <w:proofErr w:type="gramEnd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un délai qui me sera imparti, toutes informations utiles à l’appréciation de la réalisation de l’action d’insertion.</w:t>
      </w:r>
    </w:p>
    <w:p w14:paraId="4B222482" w14:textId="04CAEF30" w:rsidR="005E50DE" w:rsidRPr="005E50DE" w:rsidRDefault="005E50DE" w:rsidP="00B4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>Dans le cadre de ce dispositif, l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e groupement</w:t>
      </w:r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désigne un correspondant pour la Cellule clauses sociales d'insertion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7650"/>
      </w:tblGrid>
      <w:tr w:rsidR="00B45DEA" w:rsidRPr="00EA5636" w14:paraId="0BD34918" w14:textId="77777777" w:rsidTr="00B255DA">
        <w:tc>
          <w:tcPr>
            <w:tcW w:w="1413" w:type="dxa"/>
          </w:tcPr>
          <w:p w14:paraId="6A46C4EB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Nom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37FD4F2D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B45DEA" w:rsidRPr="00EA5636" w14:paraId="00426DDD" w14:textId="77777777" w:rsidTr="00B255DA">
        <w:tc>
          <w:tcPr>
            <w:tcW w:w="1413" w:type="dxa"/>
          </w:tcPr>
          <w:p w14:paraId="43A7C5BB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Prénom 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165970A0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B45DEA" w:rsidRPr="00EA5636" w14:paraId="5A3769F9" w14:textId="77777777" w:rsidTr="00B255DA">
        <w:tc>
          <w:tcPr>
            <w:tcW w:w="1413" w:type="dxa"/>
          </w:tcPr>
          <w:p w14:paraId="0F7D728F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Fonction 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5AA07F10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B45DEA" w:rsidRPr="00EA5636" w14:paraId="3FEEDB28" w14:textId="77777777" w:rsidTr="00B255DA">
        <w:tc>
          <w:tcPr>
            <w:tcW w:w="1413" w:type="dxa"/>
          </w:tcPr>
          <w:p w14:paraId="1AE96DB8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Société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0822F3C7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7762DC49" w14:textId="321DB809" w:rsidR="009370D3" w:rsidRPr="009370D3" w:rsidRDefault="009370D3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9370D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nous engageons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en tant que cotraitants groupés conjoints, représentés par :</w:t>
      </w:r>
    </w:p>
    <w:p w14:paraId="7845E693" w14:textId="77777777" w:rsidR="009370D3" w:rsidRDefault="009370D3" w:rsidP="009370D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426"/>
      </w:pPr>
    </w:p>
    <w:p w14:paraId="2CAB7BAE" w14:textId="77777777" w:rsidR="009370D3" w:rsidRDefault="009370D3" w:rsidP="009370D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426"/>
      </w:pPr>
    </w:p>
    <w:p w14:paraId="07A47B39" w14:textId="77777777" w:rsidR="009370D3" w:rsidRPr="009370D3" w:rsidRDefault="009370D3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mandataire</w:t>
      </w:r>
      <w:proofErr w:type="gramEnd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groupement, à :</w:t>
      </w:r>
    </w:p>
    <w:p w14:paraId="6E96A458" w14:textId="7E7FB1E2" w:rsidR="005E50DE" w:rsidRPr="00E159DC" w:rsidRDefault="009370D3" w:rsidP="002C613D">
      <w:pPr>
        <w:pStyle w:val="Paragraphedeliste"/>
        <w:numPr>
          <w:ilvl w:val="0"/>
          <w:numId w:val="1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>réserver</w:t>
      </w:r>
      <w:proofErr w:type="gramEnd"/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dans l’exécution du </w:t>
      </w:r>
      <w:r w:rsidRPr="005E50D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lot </w:t>
      </w:r>
      <w:r w:rsidR="00B45DE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désigné en page </w:t>
      </w:r>
      <w:r w:rsidRPr="005E50D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</w:t>
      </w:r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présent acte d'engagement, un nombre d’heures de travail au moins égal à celui indiqué à 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l’article 11-</w:t>
      </w:r>
      <w:r w:rsidR="00EA3EDC"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4A7A9233" w14:textId="0387180E" w:rsidR="009370D3" w:rsidRPr="005E50DE" w:rsidRDefault="009370D3" w:rsidP="002C613D">
      <w:pPr>
        <w:pStyle w:val="Paragraphedeliste"/>
        <w:numPr>
          <w:ilvl w:val="0"/>
          <w:numId w:val="1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prendre</w:t>
      </w:r>
      <w:proofErr w:type="gramEnd"/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l’attache du facilitateur de la clause sociale désigné à l’article 11-</w:t>
      </w:r>
      <w:r w:rsidR="00E159DC"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3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CCAP, afin de préciser ou de définir les modalités de mise en œuvre des clauses sociales</w:t>
      </w:r>
      <w:r w:rsidR="005E50DE"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un délai de 2 semaines maximum suivant la notification du marché</w:t>
      </w:r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>. Un plan d’action pourra être élaboré à cet effet avec l’accompagnement du facilitateur.</w:t>
      </w:r>
    </w:p>
    <w:p w14:paraId="6A85C25B" w14:textId="1BC7AA9A" w:rsidR="00BE6F81" w:rsidRDefault="009370D3" w:rsidP="005E50DE">
      <w:pPr>
        <w:pStyle w:val="Paragraphedeliste"/>
        <w:numPr>
          <w:ilvl w:val="0"/>
          <w:numId w:val="1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>fournir</w:t>
      </w:r>
      <w:proofErr w:type="gramEnd"/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un délai qui me sera imparti, toutes informations utiles à l’appréciation de la réalisation de l’action d’insertion.</w:t>
      </w:r>
    </w:p>
    <w:p w14:paraId="0C3AE7AD" w14:textId="77777777" w:rsidR="005E50DE" w:rsidRPr="005E50DE" w:rsidRDefault="005E50DE" w:rsidP="005E5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>Dans le cadre de ce dispositif, le groupement désigne un correspondant pour la Cellule clauses sociales d'insertion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7650"/>
      </w:tblGrid>
      <w:tr w:rsidR="00EA5636" w:rsidRPr="00EA5636" w14:paraId="2CE96CFB" w14:textId="64FA57CA" w:rsidTr="00EA5636">
        <w:tc>
          <w:tcPr>
            <w:tcW w:w="1413" w:type="dxa"/>
          </w:tcPr>
          <w:p w14:paraId="48457D6C" w14:textId="57388C3C" w:rsidR="00EA5636" w:rsidRPr="00EA5636" w:rsidRDefault="00EA5636" w:rsidP="002F63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Nom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7306DF89" w14:textId="77777777" w:rsidR="00EA5636" w:rsidRPr="00EA5636" w:rsidRDefault="00EA5636" w:rsidP="002F63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A5636" w:rsidRPr="00EA5636" w14:paraId="22D0043B" w14:textId="69BA6DF9" w:rsidTr="00EA5636">
        <w:tc>
          <w:tcPr>
            <w:tcW w:w="1413" w:type="dxa"/>
          </w:tcPr>
          <w:p w14:paraId="12069D5F" w14:textId="78C454BA" w:rsidR="00EA5636" w:rsidRPr="00EA5636" w:rsidRDefault="00EA5636" w:rsidP="002F63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Prénom 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3019D62E" w14:textId="77777777" w:rsidR="00EA5636" w:rsidRPr="00EA5636" w:rsidRDefault="00EA5636" w:rsidP="002F63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A5636" w:rsidRPr="00EA5636" w14:paraId="08F6E01F" w14:textId="6A3A6BB0" w:rsidTr="00EA5636">
        <w:tc>
          <w:tcPr>
            <w:tcW w:w="1413" w:type="dxa"/>
          </w:tcPr>
          <w:p w14:paraId="213F002F" w14:textId="1EF36ECA" w:rsidR="00EA5636" w:rsidRPr="00EA5636" w:rsidRDefault="00EA5636" w:rsidP="002F63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Fonction 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5E423BFE" w14:textId="77777777" w:rsidR="00EA5636" w:rsidRPr="00EA5636" w:rsidRDefault="00EA5636" w:rsidP="002F63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A5636" w:rsidRPr="00EA5636" w14:paraId="1217472D" w14:textId="77777777" w:rsidTr="00EA5636">
        <w:tc>
          <w:tcPr>
            <w:tcW w:w="1413" w:type="dxa"/>
          </w:tcPr>
          <w:p w14:paraId="5845C077" w14:textId="7C5E1DAC" w:rsidR="00EA5636" w:rsidRPr="00EA5636" w:rsidRDefault="00EA5636" w:rsidP="002F63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Société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06F5785D" w14:textId="77777777" w:rsidR="00EA5636" w:rsidRPr="00EA5636" w:rsidRDefault="00EA5636" w:rsidP="002F63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625DBEA2" w14:textId="592E34E4" w:rsidR="009370D3" w:rsidRDefault="009370D3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CAFF33B" w14:textId="6513078E" w:rsidR="00437842" w:rsidRDefault="00437842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615CCB9" w14:textId="77777777" w:rsidR="00437842" w:rsidRPr="00916D07" w:rsidRDefault="00437842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BE6F81" w:rsidRPr="00BE6F81" w14:paraId="06BFE156" w14:textId="77777777" w:rsidTr="00816790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7E0CDA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E6F81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Fait en un seul original</w:t>
            </w:r>
          </w:p>
        </w:tc>
      </w:tr>
      <w:tr w:rsidR="00BE6F81" w:rsidRPr="00BE6F81" w14:paraId="3D6752E5" w14:textId="77777777" w:rsidTr="00816790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0A34676D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BE6F8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BE6F8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708981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</w:tcPr>
          <w:p w14:paraId="5357E996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BE6F81">
              <w:rPr>
                <w:rFonts w:ascii="Times New Roman" w:eastAsia="Times New Roman" w:hAnsi="Times New Roman" w:cs="Times New Roman"/>
                <w:sz w:val="24"/>
                <w:szCs w:val="20"/>
              </w:rPr>
              <w:t>le</w:t>
            </w:r>
            <w:proofErr w:type="gramEnd"/>
            <w:r w:rsidRPr="00BE6F8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A90385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F8F1F6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BE6F81" w14:paraId="4B5E3FCF" w14:textId="77777777" w:rsidTr="00816790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3FE3DD94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003" w:type="dxa"/>
            <w:shd w:val="clear" w:color="auto" w:fill="auto"/>
          </w:tcPr>
          <w:p w14:paraId="23B84E0F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6" w:type="dxa"/>
            <w:shd w:val="clear" w:color="auto" w:fill="auto"/>
          </w:tcPr>
          <w:p w14:paraId="70976060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7A59354A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BE6F81" w14:paraId="3F3ECF72" w14:textId="77777777" w:rsidTr="00816790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C2BFA3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E6F81">
              <w:rPr>
                <w:rFonts w:ascii="Times New Roman" w:eastAsia="Times New Roman" w:hAnsi="Times New Roman" w:cs="Times New Roman"/>
                <w:sz w:val="24"/>
                <w:szCs w:val="20"/>
              </w:rPr>
              <w:t>Mention(s) manuscrite(s) "lu et approuvé" signature(s) du/des prestataire(s) :</w:t>
            </w:r>
          </w:p>
        </w:tc>
      </w:tr>
      <w:tr w:rsidR="00BE6F81" w:rsidRPr="00BE6F81" w14:paraId="038F6494" w14:textId="77777777" w:rsidTr="00816790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67A90C5F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4C8F0C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2318A6D6" w14:textId="77777777" w:rsidR="00BE6F81" w:rsidRPr="00BE6F81" w:rsidRDefault="00BE6F81" w:rsidP="00BE6F81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03C533AA" w14:textId="77777777" w:rsidR="00BE6F81" w:rsidRPr="00BE6F81" w:rsidRDefault="00BE6F81" w:rsidP="00BE6F81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3F5BC505" w14:textId="77777777" w:rsidR="00BE6F81" w:rsidRPr="00BE6F81" w:rsidRDefault="00BE6F81" w:rsidP="00BE6F81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3EA21680" w14:textId="77777777" w:rsidR="00BE6F81" w:rsidRPr="00BE6F81" w:rsidRDefault="00BE6F81" w:rsidP="00BE6F81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6B46037D" w14:textId="77777777" w:rsidR="00BE6F81" w:rsidRPr="00BE6F81" w:rsidRDefault="00BE6F81" w:rsidP="00BE6F81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7800CE30" w14:textId="77777777" w:rsidR="00BE6F81" w:rsidRPr="00BE6F81" w:rsidRDefault="00BE6F81" w:rsidP="00BE6F81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51F30A56" w14:textId="77777777" w:rsidR="00BE6F81" w:rsidRPr="00BE6F81" w:rsidRDefault="00BE6F81" w:rsidP="00BE6F81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3E06BAB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BE6F81" w14:paraId="53457606" w14:textId="77777777" w:rsidTr="00816790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F123325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</w:tcPr>
          <w:p w14:paraId="6840E0D0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</w:tcPr>
          <w:p w14:paraId="1BFD8B9E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</w:tcPr>
          <w:p w14:paraId="68E1F022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C629FC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14:paraId="2ACD96FA" w14:textId="77777777" w:rsidR="00916D07" w:rsidRDefault="00916D07" w:rsidP="00BE6F8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271FB30" w14:textId="77777777" w:rsidR="00BE6F81" w:rsidRPr="00916D07" w:rsidRDefault="00BE6F81" w:rsidP="00BE6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16D07" w:rsidRPr="00916D07" w14:paraId="0155CCE7" w14:textId="77777777" w:rsidTr="00916D07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9BE3722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Acceptation de l'offre</w:t>
            </w:r>
          </w:p>
        </w:tc>
      </w:tr>
      <w:tr w:rsidR="00916D07" w:rsidRPr="00916D07" w14:paraId="166BAE7A" w14:textId="77777777" w:rsidTr="00916D07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3A25A36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Est acceptée la présente offre pour valoir acte d'engagement.</w:t>
            </w:r>
          </w:p>
        </w:tc>
      </w:tr>
      <w:tr w:rsidR="00916D07" w:rsidRPr="00916D07" w14:paraId="7976DEE0" w14:textId="77777777" w:rsidTr="00916D07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C1129A1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 Représentant du Maître d'ouvrage</w:t>
            </w:r>
          </w:p>
        </w:tc>
      </w:tr>
      <w:tr w:rsidR="00916D07" w:rsidRPr="00916D07" w14:paraId="091CD456" w14:textId="77777777" w:rsidTr="00916D07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0512BF6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25106E7C" w14:textId="77777777" w:rsidR="00916D07" w:rsidRPr="00916D07" w:rsidRDefault="00916D07" w:rsidP="00916D07">
            <w:pPr>
              <w:keepNext/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</w:t>
            </w:r>
            <w:proofErr w:type="gramEnd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  <w:p w14:paraId="026B5707" w14:textId="77777777" w:rsidR="00916D07" w:rsidRPr="00916D07" w:rsidRDefault="00916D07" w:rsidP="00916D07">
            <w:pPr>
              <w:keepNext/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AF6620F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320AAD9A" w14:textId="77777777" w:rsidR="00916D07" w:rsidRPr="00916D07" w:rsidRDefault="00916D07" w:rsidP="00BE6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85"/>
      </w:tblGrid>
      <w:tr w:rsidR="00916D07" w:rsidRPr="00916D07" w14:paraId="08FA1BCB" w14:textId="77777777" w:rsidTr="009E4336">
        <w:trPr>
          <w:cantSplit/>
          <w:tblCellSpacing w:w="0" w:type="dxa"/>
        </w:trPr>
        <w:tc>
          <w:tcPr>
            <w:tcW w:w="94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5EB2B5ED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Date d'effet du marché</w:t>
            </w:r>
          </w:p>
        </w:tc>
      </w:tr>
      <w:tr w:rsidR="00916D07" w:rsidRPr="00916D07" w14:paraId="5699AB02" w14:textId="77777777" w:rsidTr="009E4336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08F44A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Reçu notification du marché le 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890A7E7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0862DD9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23F3240D" w14:textId="77777777" w:rsidTr="009E4336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424903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Le </w:t>
            </w: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prestataire</w:t>
            </w:r>
            <w:r w:rsidRPr="00916D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fr-FR"/>
              </w:rPr>
              <w:t> / </w:t>
            </w: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mandataire du groupement</w:t>
            </w: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F7D765" w14:textId="77777777" w:rsidR="00916D07" w:rsidRPr="00916D07" w:rsidRDefault="00916D07" w:rsidP="00916D07">
            <w:pPr>
              <w:keepNext/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40F3FB1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80B48C3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38E12A83" w14:textId="77777777" w:rsidTr="009E4336">
        <w:trPr>
          <w:cantSplit/>
          <w:trHeight w:val="300"/>
          <w:tblCellSpacing w:w="0" w:type="dxa"/>
        </w:trPr>
        <w:tc>
          <w:tcPr>
            <w:tcW w:w="9450" w:type="dxa"/>
            <w:gridSpan w:val="7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1BADDF0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6C422258" w14:textId="77777777" w:rsidTr="009E4336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8B3C4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1852752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l'accusé</w:t>
            </w:r>
            <w:proofErr w:type="gramEnd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 réception de la notification du marché</w:t>
            </w:r>
          </w:p>
        </w:tc>
      </w:tr>
      <w:tr w:rsidR="00916D07" w:rsidRPr="00916D07" w14:paraId="0029F0DE" w14:textId="77777777" w:rsidTr="009E4336">
        <w:trPr>
          <w:cantSplit/>
          <w:tblCellSpacing w:w="0" w:type="dxa"/>
        </w:trPr>
        <w:tc>
          <w:tcPr>
            <w:tcW w:w="9450" w:type="dxa"/>
            <w:gridSpan w:val="7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02C7498" w14:textId="77777777" w:rsidR="00916D07" w:rsidRPr="00916D07" w:rsidRDefault="00916D07" w:rsidP="00916D07">
            <w:pPr>
              <w:keepNext/>
              <w:spacing w:before="100" w:beforeAutospacing="1" w:after="0" w:line="288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du</w:t>
            </w:r>
            <w:proofErr w:type="gramEnd"/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prestataire</w:t>
            </w: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/ </w:t>
            </w: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mandataire du groupement</w:t>
            </w: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destinataire.</w:t>
            </w:r>
          </w:p>
          <w:p w14:paraId="0481BC85" w14:textId="3528EAF8" w:rsidR="00916D07" w:rsidRPr="00916D07" w:rsidRDefault="00916D07" w:rsidP="00916D07">
            <w:pPr>
              <w:keepNext/>
              <w:spacing w:before="100" w:beforeAutospacing="1" w:after="142" w:line="288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Pour le Représentant du</w:t>
            </w:r>
            <w:r w:rsidR="000B7480" w:rsidRPr="000B748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Pouvoir Adjudicateur</w:t>
            </w: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</w:t>
            </w:r>
          </w:p>
        </w:tc>
      </w:tr>
      <w:tr w:rsidR="00916D07" w:rsidRPr="00916D07" w14:paraId="46FB2FFB" w14:textId="77777777" w:rsidTr="00BE6F81">
        <w:trPr>
          <w:cantSplit/>
          <w:trHeight w:val="1527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40A311D" w14:textId="77777777" w:rsidR="00916D07" w:rsidRPr="00916D07" w:rsidRDefault="00916D07" w:rsidP="00916D07">
            <w:pPr>
              <w:keepNext/>
              <w:spacing w:before="100" w:beforeAutospacing="1" w:after="0" w:line="288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  <w:p w14:paraId="760B15C7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24F5F44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</w:t>
            </w:r>
            <w:proofErr w:type="gramEnd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A0683CD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</w:tbl>
    <w:p w14:paraId="2D6C883A" w14:textId="77777777" w:rsidR="00916D07" w:rsidRPr="00916D07" w:rsidRDefault="00916D07" w:rsidP="00916D07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7B2DCF5" w14:textId="77777777" w:rsidR="00916D07" w:rsidRPr="00916D07" w:rsidRDefault="00916D07" w:rsidP="000B7480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ANNEXE N°___ A L'ACTE D'ENGAGEMENT EN CAS DE</w:t>
      </w:r>
    </w:p>
    <w:p w14:paraId="63D36C35" w14:textId="77777777" w:rsidR="00916D07" w:rsidRPr="00916D07" w:rsidRDefault="00916D07" w:rsidP="000B7480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GROUPEMENT CONJOINT</w:t>
      </w:r>
    </w:p>
    <w:p w14:paraId="6CD3AC7D" w14:textId="367E879F" w:rsidR="00125E95" w:rsidRPr="00B65C6B" w:rsidRDefault="00916D07" w:rsidP="00125E95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25E95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Détail des prestations exécutées par chacun des cotraitants</w:t>
      </w:r>
      <w:r w:rsidR="00125E95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 et </w:t>
      </w:r>
      <w:r w:rsidR="00125E95" w:rsidRPr="00B65C6B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Répartition de la rémunération correspondante</w:t>
      </w:r>
    </w:p>
    <w:p w14:paraId="75E1A714" w14:textId="45A700F2" w:rsidR="00125E95" w:rsidRPr="00125E95" w:rsidRDefault="00125E95" w:rsidP="00125E95">
      <w:pPr>
        <w:keepNext/>
        <w:spacing w:before="119" w:after="2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1. Détail des prestations :</w:t>
      </w:r>
    </w:p>
    <w:tbl>
      <w:tblPr>
        <w:tblpPr w:leftFromText="141" w:rightFromText="141" w:vertAnchor="text" w:horzAnchor="margin" w:tblpY="-45"/>
        <w:tblW w:w="937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527"/>
        <w:gridCol w:w="4232"/>
        <w:gridCol w:w="4612"/>
      </w:tblGrid>
      <w:tr w:rsidR="000B7480" w:rsidRPr="000B7480" w14:paraId="2856C748" w14:textId="77777777" w:rsidTr="000B7480">
        <w:trPr>
          <w:tblHeader/>
        </w:trPr>
        <w:tc>
          <w:tcPr>
            <w:tcW w:w="4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2DA6BD3" w14:textId="77777777" w:rsidR="000B7480" w:rsidRPr="000B7480" w:rsidRDefault="000B7480" w:rsidP="000B74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Nom du mandataire</w:t>
            </w:r>
          </w:p>
          <w:p w14:paraId="606729EF" w14:textId="77777777" w:rsidR="000B7480" w:rsidRPr="000B7480" w:rsidRDefault="000B7480" w:rsidP="000B7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cotraitant</w:t>
            </w:r>
            <w:proofErr w:type="gramEnd"/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0C09D13" w14:textId="77777777" w:rsidR="000B7480" w:rsidRPr="000B7480" w:rsidRDefault="000B7480" w:rsidP="000B7480">
            <w:pPr>
              <w:keepNext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Prestations du mandataire - Poste(s) technique(s)</w:t>
            </w:r>
          </w:p>
        </w:tc>
      </w:tr>
      <w:tr w:rsidR="000B7480" w:rsidRPr="000B7480" w14:paraId="4CF34017" w14:textId="77777777" w:rsidTr="000B7480">
        <w:tc>
          <w:tcPr>
            <w:tcW w:w="4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427E5DB" w14:textId="77777777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A9CE17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7AE5D8" w14:textId="3DFA9D3F" w:rsid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6F5A18" w14:textId="77777777" w:rsidR="00125E95" w:rsidRPr="000B7480" w:rsidRDefault="00125E95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D06303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73583C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90CD016" w14:textId="77777777" w:rsidR="000B7480" w:rsidRPr="000B7480" w:rsidRDefault="000B7480" w:rsidP="000B7480">
            <w:pPr>
              <w:shd w:val="clear" w:color="auto" w:fill="F2F2F2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97B11C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C78300" w14:textId="14E02D41" w:rsid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34C49E" w14:textId="77777777" w:rsidR="00125E95" w:rsidRPr="000B7480" w:rsidRDefault="00125E95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F973FD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E37458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480" w:rsidRPr="000B7480" w14:paraId="6D104A1E" w14:textId="77777777" w:rsidTr="000B7480">
        <w:tc>
          <w:tcPr>
            <w:tcW w:w="4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AEE9051" w14:textId="77777777" w:rsidR="000B7480" w:rsidRPr="000B7480" w:rsidRDefault="000B7480" w:rsidP="000B74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Autres cotraitants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D2344BA" w14:textId="77777777" w:rsidR="000B7480" w:rsidRPr="000B7480" w:rsidRDefault="000B7480" w:rsidP="000B7480">
            <w:pPr>
              <w:keepNext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Prestations des autres cotraitants - Poste(s) technique(s)</w:t>
            </w:r>
          </w:p>
        </w:tc>
      </w:tr>
      <w:tr w:rsidR="000B7480" w:rsidRPr="000B7480" w14:paraId="3EA1AD98" w14:textId="77777777" w:rsidTr="000B748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4F843BB" w14:textId="77777777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N°2</w:t>
            </w:r>
          </w:p>
          <w:p w14:paraId="634B26E3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1FB705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BD0B84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6F927B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53561F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1BAA26" w14:textId="77777777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5B20D6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76F9CF" w14:textId="77777777" w:rsid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5A4E92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84FEC0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2DB8B5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13D0FE" w14:textId="77777777" w:rsidR="000B7480" w:rsidRPr="000B7480" w:rsidRDefault="000B7480" w:rsidP="000B7480">
            <w:pPr>
              <w:shd w:val="clear" w:color="auto" w:fill="F2F2F2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4586EE" w14:textId="77777777" w:rsidR="000B7480" w:rsidRPr="000B7480" w:rsidRDefault="000B7480" w:rsidP="000B7480">
            <w:pPr>
              <w:shd w:val="clear" w:color="auto" w:fill="F2F2F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56063E" w14:textId="77777777" w:rsidR="000B7480" w:rsidRPr="000B7480" w:rsidRDefault="000B7480" w:rsidP="000B7480">
            <w:pPr>
              <w:shd w:val="clear" w:color="auto" w:fill="F2F2F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3A51B0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5CAC9F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5727E1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480" w:rsidRPr="000B7480" w14:paraId="1BBBD0B5" w14:textId="77777777" w:rsidTr="000B748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8D654D" w14:textId="77777777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N°3</w:t>
            </w:r>
          </w:p>
          <w:p w14:paraId="5A7426F1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06E1F0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168DBA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47F4BB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8493CE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02738ED" w14:textId="77777777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BFB5F0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BC9650" w14:textId="77777777" w:rsid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DF4949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0B67A3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93A445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B11AC8F" w14:textId="77777777" w:rsidR="000B7480" w:rsidRPr="000B7480" w:rsidRDefault="000B7480" w:rsidP="000B7480">
            <w:pPr>
              <w:shd w:val="clear" w:color="auto" w:fill="F2F2F2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1593FC" w14:textId="77777777" w:rsidR="000B7480" w:rsidRPr="000B7480" w:rsidRDefault="000B7480" w:rsidP="000B7480">
            <w:pPr>
              <w:shd w:val="clear" w:color="auto" w:fill="F2F2F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DB0091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B1823B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DDFD2E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46AF30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480" w:rsidRPr="000B7480" w14:paraId="53F36DDA" w14:textId="77777777" w:rsidTr="000B748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F42646F" w14:textId="1767F384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N°</w:t>
            </w:r>
            <w:r w:rsidR="00125E95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</w:p>
          <w:p w14:paraId="01139E0A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A2A372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654700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61903C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E72158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4F6F4C0" w14:textId="77777777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18440A" w14:textId="77777777" w:rsid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F708C1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366C4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7A4A31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7CFD3D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20BD2EC" w14:textId="77777777" w:rsidR="000B7480" w:rsidRPr="000B7480" w:rsidRDefault="000B7480" w:rsidP="000B7480">
            <w:pPr>
              <w:shd w:val="clear" w:color="auto" w:fill="F2F2F2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A75F55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01112D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FCC842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9B6ECF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F6C514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480" w:rsidRPr="000B7480" w14:paraId="44684DF6" w14:textId="77777777" w:rsidTr="000B748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CCA1904" w14:textId="361F3164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N°</w:t>
            </w:r>
            <w:r w:rsidR="00125E95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</w:p>
          <w:p w14:paraId="302E799C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FC1045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08DC31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F41552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E2F39B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7A87538" w14:textId="77777777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611DAA" w14:textId="77777777" w:rsid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BBB9E8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D7C723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FF329F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4604B6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12F72D8" w14:textId="77777777" w:rsidR="000B7480" w:rsidRPr="000B7480" w:rsidRDefault="000B7480" w:rsidP="000B7480">
            <w:pPr>
              <w:shd w:val="clear" w:color="auto" w:fill="F2F2F2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5568D7" w14:textId="77777777" w:rsidR="000B7480" w:rsidRPr="000B7480" w:rsidRDefault="000B7480" w:rsidP="000B7480">
            <w:pPr>
              <w:shd w:val="clear" w:color="auto" w:fill="F2F2F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A3C591" w14:textId="77777777" w:rsidR="000B7480" w:rsidRPr="000B7480" w:rsidRDefault="000B7480" w:rsidP="000B7480">
            <w:pPr>
              <w:shd w:val="clear" w:color="auto" w:fill="F2F2F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DF1944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D90FC5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3ED46E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1F1A093" w14:textId="77777777" w:rsidR="000B7480" w:rsidRDefault="000B7480" w:rsidP="00916D07">
      <w:pPr>
        <w:spacing w:before="238" w:after="23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14:paraId="22CF5F46" w14:textId="77777777" w:rsidR="00916D07" w:rsidRDefault="00916D07" w:rsidP="00916D07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  <w:sectPr w:rsidR="00916D07" w:rsidSect="00B7093E">
          <w:headerReference w:type="default" r:id="rId10"/>
          <w:footerReference w:type="default" r:id="rId11"/>
          <w:headerReference w:type="first" r:id="rId12"/>
          <w:pgSz w:w="11906" w:h="16838"/>
          <w:pgMar w:top="1417" w:right="1416" w:bottom="1417" w:left="1417" w:header="708" w:footer="708" w:gutter="0"/>
          <w:cols w:space="708"/>
          <w:titlePg/>
          <w:docGrid w:linePitch="360"/>
        </w:sectPr>
      </w:pPr>
    </w:p>
    <w:p w14:paraId="52F736D6" w14:textId="77777777" w:rsidR="00125E95" w:rsidRPr="00B65C6B" w:rsidRDefault="00125E95" w:rsidP="00452313">
      <w:pPr>
        <w:keepNext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lastRenderedPageBreak/>
        <w:t xml:space="preserve">2. Répartition de la rémunération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789"/>
        <w:gridCol w:w="789"/>
        <w:gridCol w:w="1058"/>
        <w:gridCol w:w="1251"/>
        <w:gridCol w:w="638"/>
        <w:gridCol w:w="3149"/>
        <w:gridCol w:w="2718"/>
        <w:gridCol w:w="3602"/>
      </w:tblGrid>
      <w:tr w:rsidR="003C3684" w14:paraId="00C35753" w14:textId="77777777" w:rsidTr="003C3684">
        <w:trPr>
          <w:tblHeader/>
          <w:jc w:val="center"/>
        </w:trPr>
        <w:tc>
          <w:tcPr>
            <w:tcW w:w="161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4D985E04" w14:textId="77777777" w:rsidR="003C3684" w:rsidRDefault="003C3684" w:rsidP="003C3684">
            <w:pPr>
              <w:keepNext/>
              <w:snapToGrid w:val="0"/>
              <w:spacing w:after="0" w:line="288" w:lineRule="auto"/>
              <w:jc w:val="center"/>
              <w:rPr>
                <w:b/>
              </w:rPr>
            </w:pPr>
            <w:r>
              <w:rPr>
                <w:b/>
              </w:rPr>
              <w:t>Prestations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695BA3A2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BA15D88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</w:rPr>
            </w:pPr>
            <w:r>
              <w:rPr>
                <w:b/>
              </w:rPr>
              <w:t>Montant TVA</w:t>
            </w: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88E28E2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3C3684" w14:paraId="4738CE91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0F9A9F2" w14:textId="77777777" w:rsidR="003C3684" w:rsidRDefault="003C3684" w:rsidP="003C3684">
            <w:pPr>
              <w:keepNext/>
              <w:snapToGrid w:val="0"/>
              <w:spacing w:after="0" w:line="288" w:lineRule="auto"/>
              <w:ind w:left="108"/>
              <w:jc w:val="center"/>
              <w:rPr>
                <w:b/>
              </w:rPr>
            </w:pPr>
            <w:r>
              <w:rPr>
                <w:b/>
              </w:rPr>
              <w:t>Mandataire - cotraitant 1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F99BDA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6DCF7ED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62010FE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47E65778" w14:textId="77777777" w:rsidTr="003C3684">
        <w:trPr>
          <w:jc w:val="center"/>
        </w:trPr>
        <w:tc>
          <w:tcPr>
            <w:tcW w:w="564" w:type="pct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95978E6" w14:textId="77777777" w:rsidR="003C3684" w:rsidRDefault="003C3684" w:rsidP="003C3684">
            <w:pPr>
              <w:keepNext/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378" w:type="pct"/>
            <w:shd w:val="clear" w:color="auto" w:fill="auto"/>
          </w:tcPr>
          <w:p w14:paraId="288002CC" w14:textId="77777777" w:rsidR="003C3684" w:rsidRDefault="003C3684" w:rsidP="003C3684">
            <w:pPr>
              <w:snapToGrid w:val="0"/>
              <w:spacing w:after="0" w:line="288" w:lineRule="auto"/>
              <w:ind w:left="-71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1F80D85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42B971C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750E750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5C6AF3F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23DCCCA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505AACA0" w14:textId="77777777" w:rsidTr="003C3684">
        <w:trPr>
          <w:jc w:val="center"/>
        </w:trPr>
        <w:tc>
          <w:tcPr>
            <w:tcW w:w="564" w:type="pct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B67A9F" w14:textId="77777777" w:rsidR="003C3684" w:rsidRDefault="003C3684" w:rsidP="003C3684">
            <w:pPr>
              <w:keepNext/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378" w:type="pct"/>
            <w:shd w:val="clear" w:color="auto" w:fill="auto"/>
          </w:tcPr>
          <w:p w14:paraId="758B1268" w14:textId="77777777" w:rsidR="003C3684" w:rsidRDefault="003C3684" w:rsidP="003C3684">
            <w:pPr>
              <w:snapToGrid w:val="0"/>
              <w:spacing w:after="0" w:line="288" w:lineRule="auto"/>
              <w:ind w:left="-71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34E0827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39BC16C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9580C72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1E264CE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420230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7C1ABF84" w14:textId="77777777" w:rsidTr="003C3684">
        <w:trPr>
          <w:trHeight w:val="76"/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19D5103" w14:textId="77777777" w:rsidR="003C3684" w:rsidRPr="003C3684" w:rsidRDefault="003C3684" w:rsidP="003C3684">
            <w:pPr>
              <w:keepNext/>
              <w:snapToGrid w:val="0"/>
              <w:spacing w:after="0" w:line="288" w:lineRule="auto"/>
              <w:ind w:left="110"/>
              <w:rPr>
                <w:b/>
                <w:sz w:val="2"/>
                <w:szCs w:val="18"/>
              </w:rPr>
            </w:pP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B39C697" w14:textId="77777777" w:rsidR="003C3684" w:rsidRDefault="003C3684" w:rsidP="003C3684">
            <w:pPr>
              <w:snapToGrid w:val="0"/>
              <w:spacing w:after="0" w:line="288" w:lineRule="auto"/>
              <w:rPr>
                <w:sz w:val="6"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2847B48" w14:textId="77777777" w:rsidR="003C3684" w:rsidRDefault="003C3684" w:rsidP="003C3684">
            <w:pPr>
              <w:snapToGrid w:val="0"/>
              <w:spacing w:after="0" w:line="288" w:lineRule="auto"/>
              <w:rPr>
                <w:sz w:val="6"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7A2644" w14:textId="77777777" w:rsidR="003C3684" w:rsidRDefault="003C3684" w:rsidP="003C3684">
            <w:pPr>
              <w:snapToGrid w:val="0"/>
              <w:spacing w:after="0" w:line="288" w:lineRule="auto"/>
              <w:rPr>
                <w:sz w:val="6"/>
              </w:rPr>
            </w:pPr>
          </w:p>
        </w:tc>
      </w:tr>
      <w:tr w:rsidR="003C3684" w14:paraId="7379E46C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932205E" w14:textId="77777777" w:rsidR="003C3684" w:rsidRDefault="003C3684" w:rsidP="003C3684">
            <w:pPr>
              <w:keepNext/>
              <w:snapToGrid w:val="0"/>
              <w:spacing w:after="0" w:line="288" w:lineRule="auto"/>
              <w:ind w:left="110" w:right="110"/>
            </w:pPr>
            <w:r>
              <w:t>Prestation de mandat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31081E8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B5446E6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30A013" w14:textId="77777777" w:rsidR="003C3684" w:rsidRDefault="003C3684" w:rsidP="003C3684">
            <w:pPr>
              <w:snapToGrid w:val="0"/>
              <w:spacing w:after="0" w:line="288" w:lineRule="auto"/>
            </w:pPr>
          </w:p>
        </w:tc>
      </w:tr>
      <w:tr w:rsidR="003C3684" w14:paraId="7BE9E53A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63CF62D" w14:textId="77777777" w:rsidR="003C3684" w:rsidRDefault="003C3684" w:rsidP="003C3684">
            <w:pPr>
              <w:keepNext/>
              <w:snapToGrid w:val="0"/>
              <w:spacing w:after="0" w:line="288" w:lineRule="auto"/>
              <w:rPr>
                <w:sz w:val="6"/>
              </w:rPr>
            </w:pPr>
          </w:p>
        </w:tc>
        <w:tc>
          <w:tcPr>
            <w:tcW w:w="1125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BCE867" w14:textId="77777777" w:rsidR="003C3684" w:rsidRDefault="003C3684" w:rsidP="003C3684">
            <w:pPr>
              <w:keepNext/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971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92C78E7" w14:textId="77777777" w:rsidR="003C3684" w:rsidRDefault="003C3684" w:rsidP="003C3684">
            <w:pPr>
              <w:keepNext/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1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272CAD" w14:textId="77777777" w:rsidR="003C3684" w:rsidRDefault="003C3684" w:rsidP="003C3684">
            <w:pPr>
              <w:keepNext/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</w:tr>
      <w:tr w:rsidR="003C3684" w14:paraId="26D6FDC2" w14:textId="77777777" w:rsidTr="003C3684">
        <w:trPr>
          <w:jc w:val="center"/>
        </w:trPr>
        <w:tc>
          <w:tcPr>
            <w:tcW w:w="161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70BCFFD" w14:textId="77777777" w:rsidR="003C3684" w:rsidRDefault="003C3684" w:rsidP="003C3684">
            <w:pPr>
              <w:snapToGrid w:val="0"/>
              <w:spacing w:before="60" w:after="60" w:line="288" w:lineRule="auto"/>
              <w:ind w:left="142"/>
            </w:pPr>
            <w:r>
              <w:rPr>
                <w:b/>
              </w:rPr>
              <w:t>Total mandataire</w:t>
            </w:r>
            <w:r>
              <w:t xml:space="preserve"> (I)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B3708BB" w14:textId="77777777" w:rsidR="003C3684" w:rsidRDefault="003C3684" w:rsidP="003C3684">
            <w:pPr>
              <w:snapToGrid w:val="0"/>
              <w:spacing w:before="60" w:after="60" w:line="288" w:lineRule="auto"/>
              <w:rPr>
                <w:b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56D663" w14:textId="77777777" w:rsidR="003C3684" w:rsidRDefault="003C3684" w:rsidP="003C3684">
            <w:pPr>
              <w:snapToGrid w:val="0"/>
              <w:spacing w:before="60" w:after="6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36B4F88" w14:textId="77777777" w:rsidR="003C3684" w:rsidRDefault="003C3684" w:rsidP="003C3684">
            <w:pPr>
              <w:snapToGrid w:val="0"/>
              <w:spacing w:before="60" w:after="60" w:line="288" w:lineRule="auto"/>
              <w:rPr>
                <w:b/>
              </w:rPr>
            </w:pPr>
          </w:p>
        </w:tc>
      </w:tr>
      <w:tr w:rsidR="003C3684" w14:paraId="21CEE31D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0D1BDCA" w14:textId="77777777" w:rsidR="003C3684" w:rsidRDefault="003C3684" w:rsidP="003C3684">
            <w:pPr>
              <w:keepNext/>
              <w:snapToGrid w:val="0"/>
              <w:spacing w:after="0" w:line="288" w:lineRule="auto"/>
              <w:ind w:left="284"/>
              <w:jc w:val="center"/>
              <w:rPr>
                <w:b/>
              </w:rPr>
            </w:pPr>
            <w:r>
              <w:rPr>
                <w:b/>
              </w:rPr>
              <w:t>Autres cotraitant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96ABEB5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F22F4CD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B164E83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33AB4D62" w14:textId="77777777" w:rsidTr="003C3684">
        <w:trPr>
          <w:jc w:val="center"/>
        </w:trPr>
        <w:tc>
          <w:tcPr>
            <w:tcW w:w="282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8EB9C31" w14:textId="77777777" w:rsidR="003C3684" w:rsidRDefault="003C3684" w:rsidP="003C3684">
            <w:pPr>
              <w:keepNext/>
              <w:snapToGrid w:val="0"/>
              <w:spacing w:after="0" w:line="288" w:lineRule="auto"/>
            </w:pPr>
            <w:r>
              <w:t>N°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1D3B04F" w14:textId="77777777" w:rsidR="003C3684" w:rsidRDefault="003C3684" w:rsidP="003C3684">
            <w:pPr>
              <w:keepNext/>
              <w:snapToGrid w:val="0"/>
              <w:spacing w:after="0" w:line="288" w:lineRule="auto"/>
              <w:jc w:val="center"/>
            </w:pPr>
            <w:r>
              <w:t>2</w:t>
            </w:r>
          </w:p>
        </w:tc>
        <w:tc>
          <w:tcPr>
            <w:tcW w:w="37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11F9C7E" w14:textId="77777777" w:rsidR="003C3684" w:rsidRDefault="003C3684" w:rsidP="003C3684">
            <w:pPr>
              <w:snapToGrid w:val="0"/>
              <w:spacing w:after="0" w:line="288" w:lineRule="auto"/>
              <w:ind w:left="-71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4C366CA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74B2522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8DC4359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510776F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C2CFD1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1EBA7C99" w14:textId="77777777" w:rsidTr="003C3684">
        <w:trPr>
          <w:jc w:val="center"/>
        </w:trPr>
        <w:tc>
          <w:tcPr>
            <w:tcW w:w="564" w:type="pct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C474E1" w14:textId="77777777" w:rsidR="003C3684" w:rsidRDefault="003C3684" w:rsidP="003C3684">
            <w:pPr>
              <w:keepNext/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378" w:type="pct"/>
            <w:shd w:val="clear" w:color="auto" w:fill="auto"/>
          </w:tcPr>
          <w:p w14:paraId="04C4B222" w14:textId="77777777" w:rsidR="003C3684" w:rsidRDefault="003C3684" w:rsidP="003C3684">
            <w:pPr>
              <w:snapToGrid w:val="0"/>
              <w:spacing w:after="0" w:line="288" w:lineRule="auto"/>
              <w:ind w:left="-74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F28664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B1A5B1B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D25FE2A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594658D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908B953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75681B09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34AAC15" w14:textId="77777777" w:rsidR="003C3684" w:rsidRDefault="003C3684" w:rsidP="003C3684">
            <w:pPr>
              <w:snapToGrid w:val="0"/>
              <w:spacing w:after="0" w:line="288" w:lineRule="auto"/>
              <w:rPr>
                <w:b/>
                <w:sz w:val="6"/>
              </w:rPr>
            </w:pPr>
          </w:p>
        </w:tc>
        <w:tc>
          <w:tcPr>
            <w:tcW w:w="1125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2B88BCE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971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D82026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1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A562221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</w:tr>
      <w:tr w:rsidR="003C3684" w14:paraId="76070293" w14:textId="77777777" w:rsidTr="003C3684">
        <w:trPr>
          <w:jc w:val="center"/>
        </w:trPr>
        <w:tc>
          <w:tcPr>
            <w:tcW w:w="282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5E21A50" w14:textId="77777777" w:rsidR="003C3684" w:rsidRDefault="003C3684" w:rsidP="003C3684">
            <w:pPr>
              <w:keepNext/>
              <w:snapToGrid w:val="0"/>
              <w:spacing w:after="0" w:line="288" w:lineRule="auto"/>
            </w:pPr>
            <w:r>
              <w:t>N°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E183439" w14:textId="77777777" w:rsidR="003C3684" w:rsidRDefault="003C3684" w:rsidP="003C3684">
            <w:pPr>
              <w:keepNext/>
              <w:snapToGrid w:val="0"/>
              <w:spacing w:after="0" w:line="288" w:lineRule="auto"/>
              <w:jc w:val="center"/>
            </w:pPr>
            <w:r>
              <w:t>3</w:t>
            </w:r>
          </w:p>
        </w:tc>
        <w:tc>
          <w:tcPr>
            <w:tcW w:w="37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1983B49" w14:textId="77777777" w:rsidR="003C3684" w:rsidRDefault="003C3684" w:rsidP="003C3684">
            <w:pPr>
              <w:snapToGrid w:val="0"/>
              <w:spacing w:after="0" w:line="288" w:lineRule="auto"/>
              <w:ind w:left="-71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272B6D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1B9A826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749272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522F4AE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911AC2D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1723A675" w14:textId="77777777" w:rsidTr="003C3684">
        <w:trPr>
          <w:jc w:val="center"/>
        </w:trPr>
        <w:tc>
          <w:tcPr>
            <w:tcW w:w="564" w:type="pct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5FAC581" w14:textId="77777777" w:rsidR="003C3684" w:rsidRDefault="003C3684" w:rsidP="003C3684">
            <w:pPr>
              <w:keepNext/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378" w:type="pct"/>
            <w:shd w:val="clear" w:color="auto" w:fill="auto"/>
          </w:tcPr>
          <w:p w14:paraId="0077A256" w14:textId="77777777" w:rsidR="003C3684" w:rsidRDefault="003C3684" w:rsidP="003C3684">
            <w:pPr>
              <w:snapToGrid w:val="0"/>
              <w:spacing w:after="0" w:line="288" w:lineRule="auto"/>
              <w:ind w:left="-74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9B60C3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BDBD010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AC9D622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C28B01E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FF93999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7E161380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B5A45B" w14:textId="77777777" w:rsidR="003C3684" w:rsidRDefault="003C3684" w:rsidP="003C3684">
            <w:pPr>
              <w:snapToGrid w:val="0"/>
              <w:spacing w:after="0" w:line="288" w:lineRule="auto"/>
              <w:rPr>
                <w:b/>
                <w:sz w:val="6"/>
              </w:rPr>
            </w:pPr>
          </w:p>
        </w:tc>
        <w:tc>
          <w:tcPr>
            <w:tcW w:w="1125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6F0655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971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A52CB76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1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5544CE1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</w:tr>
      <w:tr w:rsidR="003C3684" w14:paraId="59B3DA58" w14:textId="77777777" w:rsidTr="003C3684">
        <w:trPr>
          <w:jc w:val="center"/>
        </w:trPr>
        <w:tc>
          <w:tcPr>
            <w:tcW w:w="282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F70572" w14:textId="77777777" w:rsidR="003C3684" w:rsidRDefault="003C3684" w:rsidP="003C3684">
            <w:pPr>
              <w:keepNext/>
              <w:snapToGrid w:val="0"/>
              <w:spacing w:after="0" w:line="288" w:lineRule="auto"/>
            </w:pPr>
            <w:r>
              <w:t>N°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298A847" w14:textId="77777777" w:rsidR="003C3684" w:rsidRDefault="003C3684" w:rsidP="003C3684">
            <w:pPr>
              <w:keepNext/>
              <w:snapToGrid w:val="0"/>
              <w:spacing w:after="0" w:line="288" w:lineRule="auto"/>
              <w:jc w:val="center"/>
            </w:pPr>
            <w:r>
              <w:t>4</w:t>
            </w:r>
          </w:p>
        </w:tc>
        <w:tc>
          <w:tcPr>
            <w:tcW w:w="37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57C78AC" w14:textId="77777777" w:rsidR="003C3684" w:rsidRDefault="003C3684" w:rsidP="003C3684">
            <w:pPr>
              <w:snapToGrid w:val="0"/>
              <w:spacing w:after="0" w:line="288" w:lineRule="auto"/>
              <w:ind w:left="-71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32E1FE6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8A83FD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F634AF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F500B1F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C76D2C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7EF9D3ED" w14:textId="77777777" w:rsidTr="003C3684">
        <w:trPr>
          <w:jc w:val="center"/>
        </w:trPr>
        <w:tc>
          <w:tcPr>
            <w:tcW w:w="564" w:type="pct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CC45FF" w14:textId="77777777" w:rsidR="003C3684" w:rsidRDefault="003C3684" w:rsidP="003C3684">
            <w:pPr>
              <w:keepNext/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378" w:type="pct"/>
            <w:shd w:val="clear" w:color="auto" w:fill="auto"/>
          </w:tcPr>
          <w:p w14:paraId="2EA63449" w14:textId="77777777" w:rsidR="003C3684" w:rsidRDefault="003C3684" w:rsidP="003C3684">
            <w:pPr>
              <w:snapToGrid w:val="0"/>
              <w:spacing w:after="0" w:line="288" w:lineRule="auto"/>
              <w:ind w:left="-74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9309688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80BBA39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4F3D5E1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960E2EA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4EE2477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233FE2E6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1441E1D" w14:textId="77777777" w:rsidR="003C3684" w:rsidRDefault="003C3684" w:rsidP="003C3684">
            <w:pPr>
              <w:snapToGrid w:val="0"/>
              <w:spacing w:after="0" w:line="288" w:lineRule="auto"/>
              <w:rPr>
                <w:b/>
                <w:sz w:val="6"/>
              </w:rPr>
            </w:pPr>
          </w:p>
        </w:tc>
        <w:tc>
          <w:tcPr>
            <w:tcW w:w="1125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D44117B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971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75F7871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1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49C824F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</w:tr>
      <w:tr w:rsidR="003C3684" w14:paraId="7A162CED" w14:textId="77777777" w:rsidTr="003C3684">
        <w:trPr>
          <w:jc w:val="center"/>
        </w:trPr>
        <w:tc>
          <w:tcPr>
            <w:tcW w:w="282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F04EFE" w14:textId="77777777" w:rsidR="003C3684" w:rsidRDefault="003C3684" w:rsidP="003C3684">
            <w:pPr>
              <w:keepNext/>
              <w:snapToGrid w:val="0"/>
              <w:spacing w:after="0" w:line="288" w:lineRule="auto"/>
            </w:pPr>
            <w:r>
              <w:t>N°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2136460" w14:textId="77777777" w:rsidR="003C3684" w:rsidRDefault="003C3684" w:rsidP="003C3684">
            <w:pPr>
              <w:keepNext/>
              <w:snapToGrid w:val="0"/>
              <w:spacing w:after="0" w:line="288" w:lineRule="auto"/>
              <w:jc w:val="center"/>
            </w:pPr>
            <w:r>
              <w:t>5</w:t>
            </w:r>
          </w:p>
        </w:tc>
        <w:tc>
          <w:tcPr>
            <w:tcW w:w="37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CFEAB9C" w14:textId="77777777" w:rsidR="003C3684" w:rsidRDefault="003C3684" w:rsidP="003C3684">
            <w:pPr>
              <w:snapToGrid w:val="0"/>
              <w:spacing w:after="0" w:line="288" w:lineRule="auto"/>
              <w:ind w:left="-71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10A7FE1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AD88620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F9E339F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32F305E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45F60ED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7A2DFD0E" w14:textId="77777777" w:rsidTr="003C3684">
        <w:trPr>
          <w:jc w:val="center"/>
        </w:trPr>
        <w:tc>
          <w:tcPr>
            <w:tcW w:w="564" w:type="pct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FC66F37" w14:textId="77777777" w:rsidR="003C3684" w:rsidRDefault="003C3684" w:rsidP="003C3684">
            <w:pPr>
              <w:keepNext/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378" w:type="pct"/>
            <w:shd w:val="clear" w:color="auto" w:fill="auto"/>
          </w:tcPr>
          <w:p w14:paraId="3AA57935" w14:textId="77777777" w:rsidR="003C3684" w:rsidRDefault="003C3684" w:rsidP="003C3684">
            <w:pPr>
              <w:snapToGrid w:val="0"/>
              <w:spacing w:after="0" w:line="288" w:lineRule="auto"/>
              <w:ind w:left="-74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927B321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30FE0C5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2E88B6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B3F68DC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AA6C059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4B79320D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1520369" w14:textId="77777777" w:rsidR="003C3684" w:rsidRDefault="003C3684" w:rsidP="003C3684">
            <w:pPr>
              <w:snapToGrid w:val="0"/>
              <w:spacing w:after="0" w:line="288" w:lineRule="auto"/>
              <w:rPr>
                <w:b/>
                <w:sz w:val="6"/>
              </w:rPr>
            </w:pPr>
          </w:p>
        </w:tc>
        <w:tc>
          <w:tcPr>
            <w:tcW w:w="1125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259C0C4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971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844EF13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1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7949DDE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</w:tr>
      <w:tr w:rsidR="003C3684" w14:paraId="29CE298A" w14:textId="77777777" w:rsidTr="003C3684">
        <w:trPr>
          <w:jc w:val="center"/>
        </w:trPr>
        <w:tc>
          <w:tcPr>
            <w:tcW w:w="161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38205DA" w14:textId="77777777" w:rsidR="003C3684" w:rsidRDefault="003C3684" w:rsidP="003C3684">
            <w:pPr>
              <w:snapToGrid w:val="0"/>
              <w:spacing w:before="60" w:after="60" w:line="288" w:lineRule="auto"/>
              <w:ind w:left="142"/>
            </w:pPr>
            <w:r>
              <w:rPr>
                <w:b/>
              </w:rPr>
              <w:t>Total autres cotraitants</w:t>
            </w:r>
            <w:r>
              <w:t xml:space="preserve"> (II)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E27299A" w14:textId="77777777" w:rsidR="003C3684" w:rsidRDefault="003C3684" w:rsidP="003C3684">
            <w:pPr>
              <w:keepNext/>
              <w:snapToGrid w:val="0"/>
              <w:spacing w:before="60" w:after="60" w:line="288" w:lineRule="auto"/>
              <w:rPr>
                <w:b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F73D5A2" w14:textId="77777777" w:rsidR="003C3684" w:rsidRDefault="003C3684" w:rsidP="003C3684">
            <w:pPr>
              <w:keepNext/>
              <w:snapToGrid w:val="0"/>
              <w:spacing w:before="60" w:after="6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D775C8" w14:textId="77777777" w:rsidR="003C3684" w:rsidRDefault="003C3684" w:rsidP="003C3684">
            <w:pPr>
              <w:keepNext/>
              <w:snapToGrid w:val="0"/>
              <w:spacing w:before="60" w:after="60" w:line="288" w:lineRule="auto"/>
              <w:rPr>
                <w:b/>
              </w:rPr>
            </w:pPr>
          </w:p>
        </w:tc>
      </w:tr>
      <w:tr w:rsidR="003C3684" w14:paraId="365029F9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51C493B" w14:textId="77777777" w:rsidR="003C3684" w:rsidRDefault="003C3684" w:rsidP="003C3684">
            <w:pPr>
              <w:snapToGrid w:val="0"/>
              <w:spacing w:before="60" w:after="60" w:line="288" w:lineRule="auto"/>
              <w:ind w:left="142"/>
            </w:pPr>
            <w:r>
              <w:rPr>
                <w:b/>
              </w:rPr>
              <w:t>Total du marché</w:t>
            </w:r>
            <w:r>
              <w:t xml:space="preserve"> (I) + (II)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323BD2" w14:textId="77777777" w:rsidR="003C3684" w:rsidRDefault="003C3684" w:rsidP="003C3684">
            <w:pPr>
              <w:snapToGrid w:val="0"/>
              <w:spacing w:before="60" w:after="6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72DA388" w14:textId="77777777" w:rsidR="003C3684" w:rsidRDefault="003C3684" w:rsidP="003C3684">
            <w:pPr>
              <w:snapToGrid w:val="0"/>
              <w:spacing w:before="60" w:after="6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E773BE" w14:textId="77777777" w:rsidR="003C3684" w:rsidRDefault="003C3684" w:rsidP="003C3684">
            <w:pPr>
              <w:snapToGrid w:val="0"/>
              <w:spacing w:before="60" w:after="60" w:line="288" w:lineRule="auto"/>
              <w:rPr>
                <w:b/>
              </w:rPr>
            </w:pPr>
          </w:p>
        </w:tc>
      </w:tr>
    </w:tbl>
    <w:p w14:paraId="0E3A3241" w14:textId="77777777" w:rsidR="00452313" w:rsidRDefault="00452313" w:rsidP="000D159E">
      <w:pPr>
        <w:pStyle w:val="Paragraphedeliste"/>
        <w:spacing w:before="238" w:after="238" w:line="240" w:lineRule="auto"/>
        <w:ind w:left="142"/>
        <w:jc w:val="both"/>
      </w:pPr>
    </w:p>
    <w:sectPr w:rsidR="00452313" w:rsidSect="00916D0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9AC50" w14:textId="77777777" w:rsidR="0014010D" w:rsidRDefault="0014010D" w:rsidP="00916D07">
      <w:pPr>
        <w:spacing w:after="0" w:line="240" w:lineRule="auto"/>
      </w:pPr>
      <w:r>
        <w:separator/>
      </w:r>
    </w:p>
  </w:endnote>
  <w:endnote w:type="continuationSeparator" w:id="0">
    <w:p w14:paraId="1DC53777" w14:textId="77777777" w:rsidR="0014010D" w:rsidRDefault="0014010D" w:rsidP="00916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C8776" w14:textId="77777777" w:rsidR="002466F5" w:rsidRDefault="002466F5" w:rsidP="00916D07">
    <w:pPr>
      <w:pStyle w:val="Pieddepage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056D0C">
      <w:rPr>
        <w:b/>
        <w:bCs/>
        <w:noProof/>
      </w:rPr>
      <w:t>2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056D0C">
      <w:rPr>
        <w:b/>
        <w:bCs/>
        <w:noProof/>
      </w:rPr>
      <w:t>17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11B32" w14:textId="77777777" w:rsidR="0014010D" w:rsidRDefault="0014010D" w:rsidP="00916D07">
      <w:pPr>
        <w:spacing w:after="0" w:line="240" w:lineRule="auto"/>
      </w:pPr>
      <w:r>
        <w:separator/>
      </w:r>
    </w:p>
  </w:footnote>
  <w:footnote w:type="continuationSeparator" w:id="0">
    <w:p w14:paraId="54B91CD6" w14:textId="77777777" w:rsidR="0014010D" w:rsidRDefault="0014010D" w:rsidP="00916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4E0AE" w14:textId="60970AB5" w:rsidR="00875A18" w:rsidRPr="009542E2" w:rsidRDefault="00875A18" w:rsidP="00875A18">
    <w:pPr>
      <w:pStyle w:val="En-tte"/>
      <w:jc w:val="right"/>
      <w:rPr>
        <w:i/>
        <w:sz w:val="20"/>
        <w:szCs w:val="20"/>
      </w:rPr>
    </w:pPr>
    <w:r w:rsidRPr="009542E2">
      <w:rPr>
        <w:i/>
        <w:sz w:val="20"/>
        <w:szCs w:val="20"/>
      </w:rPr>
      <w:t xml:space="preserve">AE </w:t>
    </w:r>
    <w:r w:rsidR="00BF784E" w:rsidRPr="00BF784E">
      <w:rPr>
        <w:i/>
        <w:sz w:val="20"/>
        <w:szCs w:val="20"/>
      </w:rPr>
      <w:t>2025_TX-Reno-energie_PJ-Narbonne</w:t>
    </w:r>
  </w:p>
  <w:p w14:paraId="07F33EFA" w14:textId="35033933" w:rsidR="002466F5" w:rsidRPr="009542E2" w:rsidRDefault="002466F5" w:rsidP="007A438B">
    <w:pPr>
      <w:pStyle w:val="En-tte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1038C" w14:textId="09B00E9C" w:rsidR="007A438B" w:rsidRPr="009542E2" w:rsidRDefault="007A438B" w:rsidP="007A438B">
    <w:pPr>
      <w:pStyle w:val="En-tte"/>
      <w:jc w:val="right"/>
      <w:rPr>
        <w:i/>
        <w:sz w:val="20"/>
        <w:szCs w:val="20"/>
      </w:rPr>
    </w:pPr>
    <w:r w:rsidRPr="009542E2">
      <w:rPr>
        <w:i/>
        <w:sz w:val="20"/>
        <w:szCs w:val="20"/>
      </w:rPr>
      <w:t xml:space="preserve">AE </w:t>
    </w:r>
    <w:r w:rsidR="00BF784E" w:rsidRPr="00BF784E">
      <w:rPr>
        <w:i/>
        <w:sz w:val="20"/>
        <w:szCs w:val="20"/>
      </w:rPr>
      <w:t>2025_TX-Reno-energie_PJ-Narbonne</w:t>
    </w:r>
  </w:p>
  <w:p w14:paraId="28229AD0" w14:textId="77777777" w:rsidR="002466F5" w:rsidRDefault="002466F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" w15:restartNumberingAfterBreak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3" w15:restartNumberingAfterBreak="0">
    <w:nsid w:val="0000000D"/>
    <w:multiLevelType w:val="multilevel"/>
    <w:tmpl w:val="0000000D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4" w15:restartNumberingAfterBreak="0">
    <w:nsid w:val="07E924C9"/>
    <w:multiLevelType w:val="multilevel"/>
    <w:tmpl w:val="CCF44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FA2EBE"/>
    <w:multiLevelType w:val="multilevel"/>
    <w:tmpl w:val="FC8AD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160FB"/>
    <w:multiLevelType w:val="hybridMultilevel"/>
    <w:tmpl w:val="A28EA086"/>
    <w:lvl w:ilvl="0" w:tplc="BDC24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A4A5B"/>
    <w:multiLevelType w:val="hybridMultilevel"/>
    <w:tmpl w:val="893C31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E681D"/>
    <w:multiLevelType w:val="multilevel"/>
    <w:tmpl w:val="BAE4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5138C0"/>
    <w:multiLevelType w:val="multilevel"/>
    <w:tmpl w:val="B2F28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86092B"/>
    <w:multiLevelType w:val="multilevel"/>
    <w:tmpl w:val="BB46F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5806B4"/>
    <w:multiLevelType w:val="multilevel"/>
    <w:tmpl w:val="0388C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AA7BCE"/>
    <w:multiLevelType w:val="hybridMultilevel"/>
    <w:tmpl w:val="DFA086B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E196A71"/>
    <w:multiLevelType w:val="multilevel"/>
    <w:tmpl w:val="71C0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000523"/>
    <w:multiLevelType w:val="hybridMultilevel"/>
    <w:tmpl w:val="60342E9C"/>
    <w:lvl w:ilvl="0" w:tplc="BDC24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4B6AFA"/>
    <w:multiLevelType w:val="multilevel"/>
    <w:tmpl w:val="7496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9233FA"/>
    <w:multiLevelType w:val="multilevel"/>
    <w:tmpl w:val="9902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603BF2"/>
    <w:multiLevelType w:val="hybridMultilevel"/>
    <w:tmpl w:val="0686B714"/>
    <w:lvl w:ilvl="0" w:tplc="BDC24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E526F6"/>
    <w:multiLevelType w:val="hybridMultilevel"/>
    <w:tmpl w:val="E59ADF1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682522E"/>
    <w:multiLevelType w:val="multilevel"/>
    <w:tmpl w:val="0D642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8931921">
    <w:abstractNumId w:val="10"/>
  </w:num>
  <w:num w:numId="2" w16cid:durableId="2063097036">
    <w:abstractNumId w:val="9"/>
  </w:num>
  <w:num w:numId="3" w16cid:durableId="1693723287">
    <w:abstractNumId w:val="4"/>
  </w:num>
  <w:num w:numId="4" w16cid:durableId="2056729789">
    <w:abstractNumId w:val="4"/>
    <w:lvlOverride w:ilvl="0">
      <w:startOverride w:val="1"/>
    </w:lvlOverride>
  </w:num>
  <w:num w:numId="5" w16cid:durableId="1986399053">
    <w:abstractNumId w:val="19"/>
  </w:num>
  <w:num w:numId="6" w16cid:durableId="2113165019">
    <w:abstractNumId w:val="11"/>
  </w:num>
  <w:num w:numId="7" w16cid:durableId="2099137456">
    <w:abstractNumId w:val="15"/>
  </w:num>
  <w:num w:numId="8" w16cid:durableId="1788507719">
    <w:abstractNumId w:val="15"/>
    <w:lvlOverride w:ilvl="0">
      <w:startOverride w:val="1"/>
    </w:lvlOverride>
  </w:num>
  <w:num w:numId="9" w16cid:durableId="1863471257">
    <w:abstractNumId w:val="7"/>
  </w:num>
  <w:num w:numId="10" w16cid:durableId="1114399856">
    <w:abstractNumId w:val="18"/>
  </w:num>
  <w:num w:numId="11" w16cid:durableId="509754224">
    <w:abstractNumId w:val="12"/>
  </w:num>
  <w:num w:numId="12" w16cid:durableId="128986232">
    <w:abstractNumId w:val="0"/>
  </w:num>
  <w:num w:numId="13" w16cid:durableId="1617326256">
    <w:abstractNumId w:val="1"/>
  </w:num>
  <w:num w:numId="14" w16cid:durableId="232156750">
    <w:abstractNumId w:val="2"/>
  </w:num>
  <w:num w:numId="15" w16cid:durableId="1504737027">
    <w:abstractNumId w:val="6"/>
  </w:num>
  <w:num w:numId="16" w16cid:durableId="97339399">
    <w:abstractNumId w:val="17"/>
  </w:num>
  <w:num w:numId="17" w16cid:durableId="37054451">
    <w:abstractNumId w:val="14"/>
  </w:num>
  <w:num w:numId="18" w16cid:durableId="1008094132">
    <w:abstractNumId w:val="3"/>
  </w:num>
  <w:num w:numId="19" w16cid:durableId="1648703583">
    <w:abstractNumId w:val="13"/>
  </w:num>
  <w:num w:numId="20" w16cid:durableId="556168989">
    <w:abstractNumId w:val="8"/>
    <w:lvlOverride w:ilvl="0">
      <w:startOverride w:val="1"/>
    </w:lvlOverride>
  </w:num>
  <w:num w:numId="21" w16cid:durableId="1792356881">
    <w:abstractNumId w:val="16"/>
    <w:lvlOverride w:ilvl="0">
      <w:startOverride w:val="1"/>
    </w:lvlOverride>
  </w:num>
  <w:num w:numId="22" w16cid:durableId="466151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D07"/>
    <w:rsid w:val="00006F81"/>
    <w:rsid w:val="00033F15"/>
    <w:rsid w:val="00056D0C"/>
    <w:rsid w:val="000B5AA7"/>
    <w:rsid w:val="000B7480"/>
    <w:rsid w:val="000D159E"/>
    <w:rsid w:val="000E739B"/>
    <w:rsid w:val="00125E95"/>
    <w:rsid w:val="0014010D"/>
    <w:rsid w:val="001474C5"/>
    <w:rsid w:val="0015096A"/>
    <w:rsid w:val="001A29A0"/>
    <w:rsid w:val="001C53BE"/>
    <w:rsid w:val="001D3F1A"/>
    <w:rsid w:val="002270C9"/>
    <w:rsid w:val="002466F5"/>
    <w:rsid w:val="0025760C"/>
    <w:rsid w:val="00292768"/>
    <w:rsid w:val="002B0221"/>
    <w:rsid w:val="002D13FD"/>
    <w:rsid w:val="00314C46"/>
    <w:rsid w:val="003235B3"/>
    <w:rsid w:val="003C3684"/>
    <w:rsid w:val="003D6C60"/>
    <w:rsid w:val="004144E9"/>
    <w:rsid w:val="00437842"/>
    <w:rsid w:val="00442826"/>
    <w:rsid w:val="00452313"/>
    <w:rsid w:val="0045570A"/>
    <w:rsid w:val="005857CF"/>
    <w:rsid w:val="005A7064"/>
    <w:rsid w:val="005B1652"/>
    <w:rsid w:val="005E50DE"/>
    <w:rsid w:val="00656472"/>
    <w:rsid w:val="007138DB"/>
    <w:rsid w:val="00715011"/>
    <w:rsid w:val="0075633A"/>
    <w:rsid w:val="00765A76"/>
    <w:rsid w:val="0077127C"/>
    <w:rsid w:val="007A150E"/>
    <w:rsid w:val="007A438B"/>
    <w:rsid w:val="00816790"/>
    <w:rsid w:val="00821D0D"/>
    <w:rsid w:val="00851B8E"/>
    <w:rsid w:val="008668FA"/>
    <w:rsid w:val="00875A18"/>
    <w:rsid w:val="0089281C"/>
    <w:rsid w:val="00894A99"/>
    <w:rsid w:val="008C4E39"/>
    <w:rsid w:val="00906F0A"/>
    <w:rsid w:val="00916D07"/>
    <w:rsid w:val="00923AC1"/>
    <w:rsid w:val="00930467"/>
    <w:rsid w:val="009370D3"/>
    <w:rsid w:val="00946262"/>
    <w:rsid w:val="009542E2"/>
    <w:rsid w:val="009E4336"/>
    <w:rsid w:val="00A47B42"/>
    <w:rsid w:val="00A96711"/>
    <w:rsid w:val="00AA2037"/>
    <w:rsid w:val="00AD474C"/>
    <w:rsid w:val="00B45DEA"/>
    <w:rsid w:val="00B536DB"/>
    <w:rsid w:val="00B7093E"/>
    <w:rsid w:val="00B72E49"/>
    <w:rsid w:val="00B90CC4"/>
    <w:rsid w:val="00B91B31"/>
    <w:rsid w:val="00BB43D6"/>
    <w:rsid w:val="00BE6F81"/>
    <w:rsid w:val="00BF784E"/>
    <w:rsid w:val="00C42AC4"/>
    <w:rsid w:val="00CB136E"/>
    <w:rsid w:val="00D072D6"/>
    <w:rsid w:val="00D46DB6"/>
    <w:rsid w:val="00D75798"/>
    <w:rsid w:val="00E159DC"/>
    <w:rsid w:val="00E93588"/>
    <w:rsid w:val="00EA3EDC"/>
    <w:rsid w:val="00EA5636"/>
    <w:rsid w:val="00EA699E"/>
    <w:rsid w:val="00EE351E"/>
    <w:rsid w:val="00F30C47"/>
    <w:rsid w:val="00F51E86"/>
    <w:rsid w:val="00F52951"/>
    <w:rsid w:val="00FD486F"/>
    <w:rsid w:val="00FE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18FD5CC"/>
  <w15:chartTrackingRefBased/>
  <w15:docId w15:val="{531E1728-26C9-4860-BC26-5609599E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B31"/>
  </w:style>
  <w:style w:type="paragraph" w:styleId="Titre1">
    <w:name w:val="heading 1"/>
    <w:basedOn w:val="Normal"/>
    <w:link w:val="Titre1Car"/>
    <w:uiPriority w:val="9"/>
    <w:qFormat/>
    <w:rsid w:val="00916D07"/>
    <w:pPr>
      <w:shd w:val="clear" w:color="auto" w:fill="CCCCCC"/>
      <w:spacing w:before="601" w:after="238" w:line="240" w:lineRule="auto"/>
      <w:ind w:left="-284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u w:val="single"/>
      <w:lang w:eastAsia="fr-FR"/>
    </w:rPr>
  </w:style>
  <w:style w:type="paragraph" w:styleId="Titre2">
    <w:name w:val="heading 2"/>
    <w:basedOn w:val="Normal"/>
    <w:link w:val="Titre2Car"/>
    <w:uiPriority w:val="9"/>
    <w:qFormat/>
    <w:rsid w:val="00916D07"/>
    <w:pPr>
      <w:spacing w:before="238" w:after="100" w:afterAutospacing="1" w:line="240" w:lineRule="auto"/>
      <w:ind w:left="-284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u w:val="single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16D07"/>
    <w:rPr>
      <w:rFonts w:ascii="Times New Roman" w:eastAsia="Times New Roman" w:hAnsi="Times New Roman" w:cs="Times New Roman"/>
      <w:b/>
      <w:bCs/>
      <w:kern w:val="36"/>
      <w:sz w:val="48"/>
      <w:szCs w:val="48"/>
      <w:u w:val="single"/>
      <w:shd w:val="clear" w:color="auto" w:fill="CCCCCC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916D07"/>
    <w:rPr>
      <w:rFonts w:ascii="Times New Roman" w:eastAsia="Times New Roman" w:hAnsi="Times New Roman" w:cs="Times New Roman"/>
      <w:b/>
      <w:bCs/>
      <w:sz w:val="36"/>
      <w:szCs w:val="36"/>
      <w:u w:val="single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916D07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16D07"/>
    <w:rPr>
      <w:color w:val="800080"/>
      <w:u w:val="single"/>
    </w:rPr>
  </w:style>
  <w:style w:type="paragraph" w:customStyle="1" w:styleId="msonormal0">
    <w:name w:val="msonormal"/>
    <w:basedOn w:val="Normal"/>
    <w:rsid w:val="00916D07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916D07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dfootnote">
    <w:name w:val="sdfootnote"/>
    <w:basedOn w:val="Normal"/>
    <w:rsid w:val="00916D07"/>
    <w:pPr>
      <w:spacing w:before="100" w:beforeAutospacing="1" w:after="0" w:line="240" w:lineRule="auto"/>
      <w:ind w:left="340" w:hanging="340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16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6D07"/>
  </w:style>
  <w:style w:type="paragraph" w:styleId="Pieddepage">
    <w:name w:val="footer"/>
    <w:basedOn w:val="Normal"/>
    <w:link w:val="PieddepageCar"/>
    <w:uiPriority w:val="99"/>
    <w:unhideWhenUsed/>
    <w:rsid w:val="00916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6D07"/>
  </w:style>
  <w:style w:type="paragraph" w:styleId="Paragraphedeliste">
    <w:name w:val="List Paragraph"/>
    <w:basedOn w:val="Normal"/>
    <w:uiPriority w:val="34"/>
    <w:qFormat/>
    <w:rsid w:val="008668FA"/>
    <w:pPr>
      <w:ind w:left="720"/>
      <w:contextualSpacing/>
    </w:pPr>
  </w:style>
  <w:style w:type="table" w:styleId="Grilledutableau">
    <w:name w:val="Table Grid"/>
    <w:basedOn w:val="TableauNormal"/>
    <w:uiPriority w:val="39"/>
    <w:rsid w:val="00906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7138D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Paradouble">
    <w:name w:val="Para_double"/>
    <w:basedOn w:val="Normal"/>
    <w:rsid w:val="00AD474C"/>
    <w:pPr>
      <w:widowControl w:val="0"/>
      <w:suppressAutoHyphens/>
      <w:spacing w:before="120" w:after="240" w:line="240" w:lineRule="auto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aragraphe">
    <w:name w:val="Paragraphe"/>
    <w:basedOn w:val="Normal"/>
    <w:rsid w:val="00923AC1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Normal1">
    <w:name w:val="Normal1"/>
    <w:basedOn w:val="Normal"/>
    <w:rsid w:val="00B90CC4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lang w:eastAsia="fr-FR"/>
    </w:rPr>
  </w:style>
  <w:style w:type="character" w:customStyle="1" w:styleId="Normal2Car">
    <w:name w:val="Normal2 Car"/>
    <w:link w:val="Normal2"/>
    <w:locked/>
    <w:rsid w:val="00B90CC4"/>
  </w:style>
  <w:style w:type="paragraph" w:customStyle="1" w:styleId="Normal2">
    <w:name w:val="Normal2"/>
    <w:basedOn w:val="Normal"/>
    <w:link w:val="Normal2Car"/>
    <w:rsid w:val="00B90CC4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</w:style>
  <w:style w:type="paragraph" w:styleId="Sansinterligne">
    <w:name w:val="No Spacing"/>
    <w:uiPriority w:val="1"/>
    <w:qFormat/>
    <w:rsid w:val="00B91B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33425-4BE7-4C8F-829A-D1D11BEED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16</Pages>
  <Words>3092</Words>
  <Characters>17009</Characters>
  <Application>Microsoft Office Word</Application>
  <DocSecurity>0</DocSecurity>
  <Lines>141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20061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PICAUT Céline</dc:creator>
  <cp:keywords/>
  <dc:description/>
  <cp:lastModifiedBy>PICAUT Céline</cp:lastModifiedBy>
  <cp:revision>8</cp:revision>
  <dcterms:created xsi:type="dcterms:W3CDTF">2025-01-16T09:23:00Z</dcterms:created>
  <dcterms:modified xsi:type="dcterms:W3CDTF">2025-10-17T13:37:00Z</dcterms:modified>
</cp:coreProperties>
</file>